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000" w:rsidRDefault="00BB2000"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center"/>
        <w:rPr>
          <w:rFonts w:ascii="Times New Roman" w:hAnsi="Times New Roman"/>
          <w:b/>
          <w:sz w:val="28"/>
          <w:szCs w:val="28"/>
        </w:rPr>
      </w:pPr>
      <w:r w:rsidRPr="00AD0CFD">
        <w:rPr>
          <w:rFonts w:ascii="Times New Roman" w:hAnsi="Times New Roman"/>
          <w:b/>
          <w:sz w:val="28"/>
          <w:szCs w:val="28"/>
        </w:rPr>
        <w:t>Форма для заполнения к подаче предложения</w:t>
      </w: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Default="00AD0CFD" w:rsidP="00AD0CFD">
      <w:pPr>
        <w:spacing w:after="0"/>
        <w:jc w:val="both"/>
        <w:rPr>
          <w:rFonts w:ascii="Arial Narrow" w:hAnsi="Arial Narrow"/>
          <w:sz w:val="28"/>
          <w:szCs w:val="28"/>
        </w:rPr>
      </w:pPr>
    </w:p>
    <w:p w:rsidR="00AD0CFD" w:rsidRPr="002E60C2" w:rsidRDefault="00AD0CFD" w:rsidP="00AD0CFD">
      <w:pPr>
        <w:spacing w:after="0"/>
        <w:jc w:val="center"/>
        <w:rPr>
          <w:rFonts w:ascii="Times New Roman" w:hAnsi="Times New Roman"/>
          <w:sz w:val="24"/>
          <w:szCs w:val="24"/>
        </w:rPr>
      </w:pPr>
      <w:r w:rsidRPr="002E60C2">
        <w:rPr>
          <w:rFonts w:ascii="Times New Roman" w:hAnsi="Times New Roman"/>
          <w:sz w:val="24"/>
          <w:szCs w:val="24"/>
        </w:rPr>
        <w:t>Город Чита</w:t>
      </w:r>
    </w:p>
    <w:p w:rsidR="00AD0CFD" w:rsidRDefault="00AD0CFD" w:rsidP="003C665C">
      <w:pPr>
        <w:spacing w:after="0"/>
        <w:jc w:val="center"/>
        <w:rPr>
          <w:rFonts w:ascii="Times New Roman" w:hAnsi="Times New Roman"/>
          <w:sz w:val="24"/>
          <w:szCs w:val="24"/>
        </w:rPr>
      </w:pPr>
      <w:r w:rsidRPr="002E60C2">
        <w:rPr>
          <w:rFonts w:ascii="Times New Roman" w:hAnsi="Times New Roman"/>
          <w:sz w:val="24"/>
          <w:szCs w:val="24"/>
        </w:rPr>
        <w:t>20</w:t>
      </w:r>
      <w:r w:rsidR="007A0D3C">
        <w:rPr>
          <w:rFonts w:ascii="Times New Roman" w:hAnsi="Times New Roman"/>
          <w:sz w:val="24"/>
          <w:szCs w:val="24"/>
        </w:rPr>
        <w:t>22</w:t>
      </w:r>
      <w:r w:rsidRPr="002E60C2">
        <w:rPr>
          <w:rFonts w:ascii="Times New Roman" w:hAnsi="Times New Roman"/>
          <w:sz w:val="24"/>
          <w:szCs w:val="24"/>
        </w:rPr>
        <w:t xml:space="preserve"> год</w:t>
      </w:r>
    </w:p>
    <w:p w:rsidR="002E60C2" w:rsidRPr="002E60C2" w:rsidRDefault="002E60C2" w:rsidP="00AD0CFD">
      <w:pPr>
        <w:spacing w:after="0"/>
        <w:jc w:val="center"/>
        <w:rPr>
          <w:rFonts w:ascii="Times New Roman" w:hAnsi="Times New Roman"/>
          <w:sz w:val="24"/>
          <w:szCs w:val="24"/>
        </w:rPr>
      </w:pPr>
    </w:p>
    <w:p w:rsidR="00AB6A76" w:rsidRDefault="00AB6A76" w:rsidP="00AD0CFD">
      <w:pPr>
        <w:spacing w:after="0"/>
        <w:jc w:val="center"/>
        <w:rPr>
          <w:rFonts w:ascii="Times New Roman" w:hAnsi="Times New Roman"/>
          <w:sz w:val="24"/>
          <w:szCs w:val="24"/>
        </w:rPr>
      </w:pPr>
    </w:p>
    <w:p w:rsidR="004641A2" w:rsidRDefault="004641A2" w:rsidP="00AD0CFD">
      <w:pPr>
        <w:spacing w:after="0"/>
        <w:jc w:val="center"/>
        <w:rPr>
          <w:rFonts w:ascii="Times New Roman" w:hAnsi="Times New Roman"/>
          <w:sz w:val="24"/>
          <w:szCs w:val="24"/>
        </w:rPr>
      </w:pPr>
    </w:p>
    <w:p w:rsidR="004641A2" w:rsidRPr="002E60C2" w:rsidRDefault="004641A2" w:rsidP="00AD0CFD">
      <w:pPr>
        <w:spacing w:after="0"/>
        <w:jc w:val="center"/>
        <w:rPr>
          <w:rFonts w:ascii="Times New Roman" w:hAnsi="Times New Roman"/>
          <w:sz w:val="24"/>
          <w:szCs w:val="24"/>
        </w:rPr>
      </w:pPr>
    </w:p>
    <w:p w:rsidR="001A7AAB" w:rsidRPr="00364037" w:rsidRDefault="001A7AAB" w:rsidP="001A7AAB">
      <w:pPr>
        <w:pStyle w:val="10"/>
        <w:numPr>
          <w:ilvl w:val="0"/>
          <w:numId w:val="3"/>
        </w:numPr>
        <w:spacing w:before="0" w:after="0"/>
        <w:ind w:left="426" w:hanging="426"/>
        <w:jc w:val="both"/>
        <w:rPr>
          <w:rFonts w:ascii="Times New Roman" w:hAnsi="Times New Roman"/>
          <w:sz w:val="24"/>
          <w:szCs w:val="24"/>
        </w:rPr>
      </w:pPr>
      <w:bookmarkStart w:id="0" w:name="_Toc499569421"/>
      <w:r w:rsidRPr="00364037">
        <w:rPr>
          <w:rFonts w:ascii="Times New Roman" w:hAnsi="Times New Roman"/>
          <w:sz w:val="24"/>
          <w:szCs w:val="24"/>
        </w:rPr>
        <w:lastRenderedPageBreak/>
        <w:t>Требования к содержанию</w:t>
      </w:r>
      <w:r>
        <w:rPr>
          <w:rFonts w:ascii="Times New Roman" w:hAnsi="Times New Roman"/>
          <w:sz w:val="24"/>
          <w:szCs w:val="24"/>
        </w:rPr>
        <w:t>, форме, оформлению и составу заявки на участие в закупке</w:t>
      </w:r>
      <w:r w:rsidRPr="00364037">
        <w:rPr>
          <w:rFonts w:ascii="Times New Roman" w:hAnsi="Times New Roman"/>
          <w:sz w:val="24"/>
          <w:szCs w:val="24"/>
        </w:rPr>
        <w:t xml:space="preserve">. Инструкция по заполнению заявки на участие в открытом запросе </w:t>
      </w:r>
      <w:r>
        <w:rPr>
          <w:rFonts w:ascii="Times New Roman" w:hAnsi="Times New Roman"/>
          <w:sz w:val="24"/>
          <w:szCs w:val="24"/>
        </w:rPr>
        <w:t xml:space="preserve">предложений. Порядок предоставления заявки </w:t>
      </w:r>
      <w:r w:rsidRPr="00364037">
        <w:rPr>
          <w:rFonts w:ascii="Times New Roman" w:hAnsi="Times New Roman"/>
          <w:sz w:val="24"/>
          <w:szCs w:val="24"/>
        </w:rPr>
        <w:t xml:space="preserve">на участие в открытом запросе </w:t>
      </w:r>
      <w:r>
        <w:rPr>
          <w:rFonts w:ascii="Times New Roman" w:hAnsi="Times New Roman"/>
          <w:sz w:val="24"/>
          <w:szCs w:val="24"/>
        </w:rPr>
        <w:t>предложений.</w:t>
      </w:r>
      <w:bookmarkEnd w:id="0"/>
    </w:p>
    <w:p w:rsidR="001A7AAB" w:rsidRPr="008D3473" w:rsidRDefault="001A7AAB" w:rsidP="001A7AAB">
      <w:pPr>
        <w:pStyle w:val="a5"/>
        <w:numPr>
          <w:ilvl w:val="1"/>
          <w:numId w:val="3"/>
        </w:numPr>
        <w:spacing w:after="0"/>
        <w:ind w:left="709"/>
        <w:jc w:val="both"/>
        <w:rPr>
          <w:rFonts w:ascii="Times New Roman" w:hAnsi="Times New Roman"/>
          <w:sz w:val="24"/>
          <w:szCs w:val="24"/>
        </w:rPr>
      </w:pPr>
      <w:r w:rsidRPr="008D3473">
        <w:rPr>
          <w:rFonts w:ascii="Times New Roman" w:hAnsi="Times New Roman"/>
          <w:sz w:val="24"/>
          <w:szCs w:val="24"/>
        </w:rPr>
        <w:t>Заявка должна содержать:</w:t>
      </w:r>
    </w:p>
    <w:p w:rsidR="001A7AAB" w:rsidRPr="008D3473" w:rsidRDefault="001A7AAB" w:rsidP="001A7AAB">
      <w:pPr>
        <w:pStyle w:val="a5"/>
        <w:numPr>
          <w:ilvl w:val="2"/>
          <w:numId w:val="4"/>
        </w:numPr>
        <w:tabs>
          <w:tab w:val="left" w:pos="993"/>
        </w:tabs>
        <w:spacing w:after="0"/>
        <w:ind w:left="993" w:hanging="851"/>
        <w:jc w:val="both"/>
        <w:rPr>
          <w:rFonts w:ascii="Times New Roman" w:hAnsi="Times New Roman"/>
          <w:sz w:val="24"/>
          <w:szCs w:val="24"/>
        </w:rPr>
      </w:pPr>
      <w:r w:rsidRPr="008D3473">
        <w:rPr>
          <w:rFonts w:ascii="Times New Roman" w:hAnsi="Times New Roman"/>
          <w:sz w:val="24"/>
          <w:szCs w:val="24"/>
        </w:rPr>
        <w:t xml:space="preserve">сведения и документы об </w:t>
      </w:r>
      <w:r>
        <w:rPr>
          <w:rFonts w:ascii="Times New Roman" w:hAnsi="Times New Roman"/>
          <w:sz w:val="24"/>
          <w:szCs w:val="24"/>
        </w:rPr>
        <w:t>у</w:t>
      </w:r>
      <w:r w:rsidRPr="008D3473">
        <w:rPr>
          <w:rFonts w:ascii="Times New Roman" w:hAnsi="Times New Roman"/>
          <w:sz w:val="24"/>
          <w:szCs w:val="24"/>
        </w:rPr>
        <w:t xml:space="preserve">частнике </w:t>
      </w:r>
      <w:r>
        <w:rPr>
          <w:rFonts w:ascii="Times New Roman" w:hAnsi="Times New Roman"/>
          <w:sz w:val="24"/>
          <w:szCs w:val="24"/>
        </w:rPr>
        <w:t>закупки</w:t>
      </w:r>
      <w:r w:rsidRPr="008D3473">
        <w:rPr>
          <w:rFonts w:ascii="Times New Roman" w:hAnsi="Times New Roman"/>
          <w:sz w:val="24"/>
          <w:szCs w:val="24"/>
        </w:rPr>
        <w:t>, подавшем такую заявку:</w:t>
      </w:r>
    </w:p>
    <w:p w:rsidR="001A7AAB" w:rsidRPr="00C04C5A" w:rsidRDefault="001A7AAB" w:rsidP="001A7AAB">
      <w:pPr>
        <w:tabs>
          <w:tab w:val="left" w:pos="1276"/>
        </w:tabs>
        <w:spacing w:after="0"/>
        <w:ind w:left="1276" w:hanging="425"/>
        <w:jc w:val="both"/>
        <w:rPr>
          <w:rFonts w:ascii="Times New Roman" w:hAnsi="Times New Roman"/>
          <w:sz w:val="24"/>
          <w:szCs w:val="24"/>
        </w:rPr>
      </w:pPr>
      <w:r>
        <w:rPr>
          <w:rFonts w:ascii="Times New Roman" w:hAnsi="Times New Roman"/>
          <w:sz w:val="24"/>
          <w:szCs w:val="24"/>
        </w:rPr>
        <w:t xml:space="preserve">а) </w:t>
      </w:r>
      <w:r>
        <w:rPr>
          <w:rFonts w:ascii="Times New Roman" w:hAnsi="Times New Roman"/>
          <w:sz w:val="24"/>
          <w:szCs w:val="24"/>
        </w:rPr>
        <w:tab/>
      </w:r>
      <w:r w:rsidRPr="00C04C5A">
        <w:rPr>
          <w:rFonts w:ascii="Times New Roman" w:hAnsi="Times New Roman"/>
          <w:sz w:val="24"/>
          <w:szCs w:val="24"/>
        </w:rPr>
        <w:t>копию свидетельства о внесении записи в ЕГРЮЛ о юридическом лице, зарегистрированном до 01.07.2002г. (для юридических лиц, зарегистрированных до 01.07.2002г.);</w:t>
      </w:r>
    </w:p>
    <w:p w:rsidR="001A7AAB" w:rsidRPr="00C04C5A"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б) </w:t>
      </w:r>
      <w:r w:rsidRPr="00C04C5A">
        <w:rPr>
          <w:rFonts w:ascii="Times New Roman" w:hAnsi="Times New Roman"/>
          <w:sz w:val="24"/>
          <w:szCs w:val="24"/>
        </w:rPr>
        <w:tab/>
        <w:t>копию свидетельства о внесении в ЕГРИП записи об индивидуальном предпринимателе, зарегистрированном до 01.01.2004г. (для индивидуальных предпринимателей, зарегистрированных до 01.01.2004г.);</w:t>
      </w:r>
    </w:p>
    <w:p w:rsidR="001A7AAB" w:rsidRPr="00C04C5A"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в) </w:t>
      </w:r>
      <w:r w:rsidRPr="00C04C5A">
        <w:rPr>
          <w:rFonts w:ascii="Times New Roman" w:hAnsi="Times New Roman"/>
          <w:sz w:val="24"/>
          <w:szCs w:val="24"/>
        </w:rPr>
        <w:tab/>
        <w:t xml:space="preserve">копию свидетельства о государственной регистрации юридического лица (для юридических лиц, зарегистрированных в период с 01.07.2002г. до 01.01.2017г.) либо копию листа записи </w:t>
      </w:r>
      <w:r w:rsidR="00927A17" w:rsidRPr="00C04C5A">
        <w:rPr>
          <w:rFonts w:ascii="Times New Roman" w:hAnsi="Times New Roman"/>
          <w:sz w:val="24"/>
          <w:szCs w:val="24"/>
        </w:rPr>
        <w:t>ЕГРЮЛ (</w:t>
      </w:r>
      <w:r w:rsidRPr="00C04C5A">
        <w:rPr>
          <w:rFonts w:ascii="Times New Roman" w:hAnsi="Times New Roman"/>
          <w:sz w:val="24"/>
          <w:szCs w:val="24"/>
        </w:rPr>
        <w:t>для юридических лиц, зарегистрированных с 01.01.2017г.);</w:t>
      </w:r>
    </w:p>
    <w:p w:rsidR="001A7AAB" w:rsidRPr="00F42388" w:rsidRDefault="001A7AAB" w:rsidP="001A7AAB">
      <w:pPr>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г) </w:t>
      </w:r>
      <w:r w:rsidRPr="00C04C5A">
        <w:rPr>
          <w:rFonts w:ascii="Times New Roman" w:hAnsi="Times New Roman"/>
          <w:sz w:val="24"/>
          <w:szCs w:val="24"/>
        </w:rPr>
        <w:tab/>
        <w:t xml:space="preserve">копию свидетельства о государственной регистрации индивидуального предпринимателя (для индивидуальных предпринимателей, зарегистрированных в период </w:t>
      </w:r>
      <w:r w:rsidR="00927A17" w:rsidRPr="00C04C5A">
        <w:rPr>
          <w:rFonts w:ascii="Times New Roman" w:hAnsi="Times New Roman"/>
          <w:sz w:val="24"/>
          <w:szCs w:val="24"/>
        </w:rPr>
        <w:t>с 01</w:t>
      </w:r>
      <w:r w:rsidRPr="00C04C5A">
        <w:rPr>
          <w:rFonts w:ascii="Times New Roman" w:hAnsi="Times New Roman"/>
          <w:sz w:val="24"/>
          <w:szCs w:val="24"/>
        </w:rPr>
        <w:t>.01.2004г. до 01.01.2017г.) либо копию листа записи ЕГРИП (для индивидуальных предпринимателей, зарегистрированных с 01.01.2017г.);</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F42388">
        <w:rPr>
          <w:rFonts w:ascii="Times New Roman" w:hAnsi="Times New Roman"/>
          <w:sz w:val="24"/>
          <w:szCs w:val="24"/>
        </w:rPr>
        <w:t xml:space="preserve">д) </w:t>
      </w:r>
      <w:r w:rsidRPr="00F42388">
        <w:rPr>
          <w:rFonts w:ascii="Times New Roman" w:hAnsi="Times New Roman"/>
          <w:sz w:val="24"/>
          <w:szCs w:val="24"/>
        </w:rPr>
        <w:tab/>
      </w:r>
      <w:r w:rsidRPr="00C04C5A">
        <w:rPr>
          <w:rFonts w:ascii="Times New Roman" w:hAnsi="Times New Roman"/>
          <w:sz w:val="24"/>
          <w:szCs w:val="24"/>
        </w:rPr>
        <w:t>копия документа, подтверждающего полномочия лица на осуществление действий от имени Участника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или уполномоченным этим руководителем лицом.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(для юридических лиц);</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е) </w:t>
      </w:r>
      <w:r w:rsidRPr="00C04C5A">
        <w:rPr>
          <w:rFonts w:ascii="Times New Roman" w:hAnsi="Times New Roman"/>
          <w:sz w:val="24"/>
          <w:szCs w:val="24"/>
        </w:rPr>
        <w:tab/>
        <w:t>сертификаты, лицензии на поставляемую продукцию (либо обоснование в случае невозможности предоставления);</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ж) </w:t>
      </w:r>
      <w:r w:rsidRPr="00C04C5A">
        <w:rPr>
          <w:rFonts w:ascii="Times New Roman" w:hAnsi="Times New Roman"/>
          <w:sz w:val="24"/>
          <w:szCs w:val="24"/>
        </w:rPr>
        <w:tab/>
        <w:t xml:space="preserve">дилерские соглашения, дилерские свидетельства (в случае наличия); </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з) </w:t>
      </w:r>
      <w:r w:rsidRPr="00C04C5A">
        <w:rPr>
          <w:rFonts w:ascii="Times New Roman" w:hAnsi="Times New Roman"/>
          <w:sz w:val="24"/>
          <w:szCs w:val="24"/>
        </w:rPr>
        <w:tab/>
        <w:t>копию устава в действующей редакции;</w:t>
      </w:r>
    </w:p>
    <w:p w:rsidR="001A7AAB" w:rsidRPr="00C04C5A" w:rsidRDefault="001A7AAB" w:rsidP="001A7AAB">
      <w:pPr>
        <w:pStyle w:val="a5"/>
        <w:tabs>
          <w:tab w:val="left" w:pos="1276"/>
        </w:tabs>
        <w:spacing w:after="0"/>
        <w:ind w:left="1276" w:hanging="425"/>
        <w:jc w:val="both"/>
        <w:rPr>
          <w:rFonts w:ascii="Times New Roman" w:hAnsi="Times New Roman"/>
          <w:sz w:val="24"/>
          <w:szCs w:val="24"/>
        </w:rPr>
      </w:pPr>
      <w:r w:rsidRPr="00C04C5A">
        <w:rPr>
          <w:rFonts w:ascii="Times New Roman" w:hAnsi="Times New Roman"/>
          <w:sz w:val="24"/>
          <w:szCs w:val="24"/>
        </w:rPr>
        <w:t xml:space="preserve">и) </w:t>
      </w:r>
      <w:r w:rsidRPr="00C04C5A">
        <w:rPr>
          <w:rFonts w:ascii="Times New Roman" w:hAnsi="Times New Roman"/>
          <w:sz w:val="24"/>
          <w:szCs w:val="24"/>
        </w:rPr>
        <w:tab/>
        <w:t>копия бухгалтерского баланса (форма №1) и копия отчета о финансовых результатах (форма №2) с обязательным наличием отметок об их приеме в ИФНС России за последний завершенный год (для участников, на которых в соответствии с законодательством Российской Федерации возлагается обязанность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к</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копия бухгалтерского баланса (форма №1) и копия отчета о финансовых результатах (форма №2) без отметки ИФНС о приеме, но заверенные печатью о</w:t>
      </w:r>
      <w:bookmarkStart w:id="1" w:name="_GoBack"/>
      <w:bookmarkEnd w:id="1"/>
      <w:r w:rsidR="001A7AAB" w:rsidRPr="00C04C5A">
        <w:rPr>
          <w:rFonts w:ascii="Times New Roman" w:hAnsi="Times New Roman"/>
          <w:sz w:val="24"/>
          <w:szCs w:val="24"/>
        </w:rPr>
        <w:t xml:space="preserve">рганизации и подписью руководителя, заполненные на последнюю отчетную </w:t>
      </w:r>
      <w:r w:rsidR="001A7AAB" w:rsidRPr="00C04C5A">
        <w:rPr>
          <w:rFonts w:ascii="Times New Roman" w:hAnsi="Times New Roman"/>
          <w:sz w:val="24"/>
          <w:szCs w:val="24"/>
        </w:rPr>
        <w:lastRenderedPageBreak/>
        <w:t>дату текущего года (1 квартал, 1 полугодие, 9 месяцев) (для участников, на которых в соответствии с законодательством Российской Федерации возлагается обязанность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л</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копии документов, содержащие информацию о величине дохода (выручки) участника  за последний завершенный год и завершенный отчетный период текущего года: отчетные налоговые декларации за последний завершенный год и завершенный отчетный период текущего года с обязательным наличием отметок об их приеме в ИФНС России; иные заверенные документы (книги доходов и расходов, реестры за соответствующий период и протоколы приема в ИФНС, прочие разъясняющие документы) (для участников, которые в соответствии с законодательством Российской Федерации освобождены от обязанности ведения бухгалтерского учета);</w:t>
      </w:r>
    </w:p>
    <w:p w:rsidR="001A7AAB" w:rsidRPr="00C04C5A" w:rsidRDefault="00ED19F5" w:rsidP="001A7AAB">
      <w:pPr>
        <w:pStyle w:val="a5"/>
        <w:tabs>
          <w:tab w:val="left" w:pos="1276"/>
        </w:tabs>
        <w:spacing w:after="0"/>
        <w:ind w:left="1276" w:hanging="425"/>
        <w:jc w:val="both"/>
        <w:rPr>
          <w:rFonts w:ascii="Times New Roman" w:hAnsi="Times New Roman"/>
          <w:sz w:val="24"/>
          <w:szCs w:val="24"/>
        </w:rPr>
      </w:pPr>
      <w:r>
        <w:rPr>
          <w:rFonts w:ascii="Times New Roman" w:hAnsi="Times New Roman"/>
          <w:sz w:val="24"/>
          <w:szCs w:val="24"/>
        </w:rPr>
        <w:t>м</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копия налоговой декларации по налогу на добавленную стоимость на последнюю отчетную дату текущего года (1 квартал, 1 полугодие, 9 месяцев) (в случае применения участником общей системы налогообложения);</w:t>
      </w:r>
    </w:p>
    <w:p w:rsidR="001A7AAB" w:rsidRPr="00C04C5A" w:rsidRDefault="00ED19F5" w:rsidP="001A7AAB">
      <w:pPr>
        <w:pStyle w:val="a5"/>
        <w:tabs>
          <w:tab w:val="left" w:pos="1276"/>
        </w:tabs>
        <w:spacing w:after="240"/>
        <w:ind w:left="1276" w:hanging="425"/>
        <w:jc w:val="both"/>
        <w:rPr>
          <w:rFonts w:ascii="Times New Roman" w:hAnsi="Times New Roman"/>
          <w:sz w:val="24"/>
          <w:szCs w:val="24"/>
        </w:rPr>
      </w:pPr>
      <w:r>
        <w:rPr>
          <w:rFonts w:ascii="Times New Roman" w:hAnsi="Times New Roman"/>
          <w:sz w:val="24"/>
          <w:szCs w:val="24"/>
        </w:rPr>
        <w:t>н</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полученную не ранее чем за 30 (тридцать) календарных дней до дня размещения на официальном сайте извещения о проведении запроса предложений копию выписки из единого государственного реестра юридических лиц (индивидуальных предпринимателей) или выписку из единого государственного реестра юридических лиц (индивидуальных предпринимателей) в форме электронного документа, содержащем усиленную квалифицированную электронную подпись налогового органа;</w:t>
      </w:r>
    </w:p>
    <w:p w:rsidR="001A7AAB" w:rsidRPr="00C04C5A" w:rsidRDefault="00ED19F5" w:rsidP="001A7AAB">
      <w:pPr>
        <w:pStyle w:val="a5"/>
        <w:tabs>
          <w:tab w:val="left" w:pos="1276"/>
        </w:tabs>
        <w:spacing w:after="240"/>
        <w:ind w:left="1276" w:hanging="425"/>
        <w:jc w:val="both"/>
        <w:rPr>
          <w:rFonts w:ascii="Times New Roman" w:hAnsi="Times New Roman"/>
          <w:sz w:val="24"/>
          <w:szCs w:val="24"/>
        </w:rPr>
      </w:pPr>
      <w:r>
        <w:rPr>
          <w:rFonts w:ascii="Times New Roman" w:hAnsi="Times New Roman"/>
          <w:sz w:val="24"/>
          <w:szCs w:val="24"/>
        </w:rPr>
        <w:t>о</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 xml:space="preserve">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по состоянию на дату не ранее чем за 90 календарных дней до дня опубликования извещения и закупочной документации, по форме, утвержденной Приказом ФНС России от 20 января 2017г. № ММВ-7-8/20@. Данная справка может быть выдана на бумажном носителе либо сформирована в электронной форме. Справка на бумажном носителе подписывается руководителем (заместителем руководителя) налогового органа и заверяется печатью. Справка, формируемая в электронной форме, подписывается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случае невозможности предоставить данную справку до момента окончания приема заявок, участник в составе заявки предоставляет письмо, в </w:t>
      </w:r>
      <w:r w:rsidRPr="00C04C5A">
        <w:rPr>
          <w:rFonts w:ascii="Times New Roman" w:hAnsi="Times New Roman"/>
          <w:sz w:val="24"/>
          <w:szCs w:val="24"/>
        </w:rPr>
        <w:t>котором гарантирует</w:t>
      </w:r>
      <w:r w:rsidR="001A7AAB" w:rsidRPr="00C04C5A">
        <w:rPr>
          <w:rFonts w:ascii="Times New Roman" w:hAnsi="Times New Roman"/>
          <w:sz w:val="24"/>
          <w:szCs w:val="24"/>
        </w:rPr>
        <w:t xml:space="preserve"> отсутствие задолженности по уплате налогов, сборов, страховых взносов, пеней, штрафов, процентов и гарантирует предоставление требуемой справки из налогового органа в течение 5 рабочих дней с момента подписания итогового протокола о выборе победителя (в случае выбора данного участника победителем закупки). В случае непредставления справки из налогового органа в указанный срок либо представления справки с имеющейся задолженностью победитель будет считаться уклонившимся от подписания договора; </w:t>
      </w:r>
    </w:p>
    <w:p w:rsidR="001A7AAB" w:rsidRPr="002949CD" w:rsidRDefault="00ED19F5" w:rsidP="001A7AAB">
      <w:pPr>
        <w:pStyle w:val="a5"/>
        <w:tabs>
          <w:tab w:val="left" w:pos="1276"/>
        </w:tabs>
        <w:spacing w:after="240"/>
        <w:ind w:left="1276" w:hanging="567"/>
        <w:jc w:val="both"/>
        <w:rPr>
          <w:rFonts w:ascii="Times New Roman" w:hAnsi="Times New Roman"/>
          <w:sz w:val="24"/>
          <w:szCs w:val="24"/>
        </w:rPr>
      </w:pPr>
      <w:r>
        <w:rPr>
          <w:rFonts w:ascii="Times New Roman" w:hAnsi="Times New Roman"/>
          <w:sz w:val="24"/>
          <w:szCs w:val="24"/>
        </w:rPr>
        <w:lastRenderedPageBreak/>
        <w:t>п</w:t>
      </w:r>
      <w:r w:rsidR="001A7AAB" w:rsidRPr="00C04C5A">
        <w:rPr>
          <w:rFonts w:ascii="Times New Roman" w:hAnsi="Times New Roman"/>
          <w:sz w:val="24"/>
          <w:szCs w:val="24"/>
        </w:rPr>
        <w:t xml:space="preserve">) </w:t>
      </w:r>
      <w:r w:rsidR="001A7AAB" w:rsidRPr="00C04C5A">
        <w:rPr>
          <w:rFonts w:ascii="Times New Roman" w:hAnsi="Times New Roman"/>
          <w:sz w:val="24"/>
          <w:szCs w:val="24"/>
        </w:rPr>
        <w:tab/>
        <w:t>в случае предоставления участником закупки предложения с демпинговой ценой (Раздел 18 документации) требуется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1A7AAB" w:rsidRDefault="001A7AAB" w:rsidP="001A7AAB">
      <w:pPr>
        <w:pStyle w:val="a5"/>
        <w:numPr>
          <w:ilvl w:val="2"/>
          <w:numId w:val="4"/>
        </w:numPr>
        <w:tabs>
          <w:tab w:val="left" w:pos="142"/>
          <w:tab w:val="left" w:pos="993"/>
        </w:tabs>
        <w:spacing w:after="0"/>
        <w:ind w:left="993" w:hanging="851"/>
        <w:jc w:val="both"/>
        <w:rPr>
          <w:rFonts w:ascii="Times New Roman" w:hAnsi="Times New Roman"/>
          <w:sz w:val="24"/>
          <w:szCs w:val="24"/>
        </w:rPr>
      </w:pPr>
      <w:r>
        <w:rPr>
          <w:rFonts w:ascii="Times New Roman" w:hAnsi="Times New Roman"/>
          <w:sz w:val="24"/>
          <w:szCs w:val="24"/>
        </w:rPr>
        <w:t xml:space="preserve">Заявка должна содержать: </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Оферта (письмо об участии)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1 к оферте – Технико-коммерческое предложение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 и один экземпляр в формате «</w:t>
      </w:r>
      <w:r w:rsidRPr="000A7AC5">
        <w:rPr>
          <w:rFonts w:ascii="Times New Roman" w:hAnsi="Times New Roman"/>
          <w:sz w:val="24"/>
          <w:szCs w:val="24"/>
          <w:lang w:val="en-US"/>
        </w:rPr>
        <w:t>e</w:t>
      </w:r>
      <w:proofErr w:type="spellStart"/>
      <w:r w:rsidRPr="000A7AC5">
        <w:rPr>
          <w:rFonts w:ascii="Times New Roman" w:hAnsi="Times New Roman"/>
          <w:sz w:val="24"/>
          <w:szCs w:val="24"/>
        </w:rPr>
        <w:t>xcel</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2 к оферте – Анкета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3 к оферте - Справка о перечне и объемах выполненных аналогичных договоров за последние 3 года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4 к оферте – Подписанный проект договора. Не предоставление подписанного договора в редакции Заказчика в составе Предложения Участника, либо подписание договора с протоколом разногласий будет являться фактором, отклоняющим заявку Участника от рассмотрения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5 к оферте – Справка о собственниках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Сведения из Единого реестра субъектов малого и среднего предпринимательства в форме электронного документа, подписанного усиленной квалифицированной электронной подписью ФНС России (предоставляется в случае, если участник открытого запроса предложений является субъектом малого и среднего предпринимательства) либо Приложение 6 к оферте – Декларация о соответствии участника закупки критериям отнесения к субъектам малого и среднего предпринимательства (предоставляется в случае, если участник открытого запроса предложений является субъектом малого и среднего предпринимательства, но информация в реестре субъектов малого и среднего предпринимательства о нем отсутствует). В случае если Участник открытого запроса предложений не является субъектом малого и среднего предпринимательства, он подтверждает это информационным письмом в свободной форме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Pr="000A7AC5" w:rsidRDefault="001A7AAB" w:rsidP="001A7AAB">
      <w:pPr>
        <w:pStyle w:val="a5"/>
        <w:numPr>
          <w:ilvl w:val="0"/>
          <w:numId w:val="19"/>
        </w:numPr>
        <w:tabs>
          <w:tab w:val="left" w:pos="142"/>
          <w:tab w:val="left" w:pos="993"/>
        </w:tabs>
        <w:spacing w:after="0"/>
        <w:ind w:left="1276" w:hanging="283"/>
        <w:jc w:val="both"/>
        <w:rPr>
          <w:rFonts w:ascii="Times New Roman" w:hAnsi="Times New Roman"/>
          <w:sz w:val="24"/>
          <w:szCs w:val="24"/>
        </w:rPr>
      </w:pPr>
      <w:r w:rsidRPr="000A7AC5">
        <w:rPr>
          <w:rFonts w:ascii="Times New Roman" w:hAnsi="Times New Roman"/>
          <w:sz w:val="24"/>
          <w:szCs w:val="24"/>
        </w:rPr>
        <w:t>Приложение 7 к оферте – Согласование на обработку персональных данных (один экземпляр в формате «</w:t>
      </w:r>
      <w:proofErr w:type="spellStart"/>
      <w:r w:rsidRPr="000A7AC5">
        <w:rPr>
          <w:rFonts w:ascii="Times New Roman" w:hAnsi="Times New Roman"/>
          <w:sz w:val="24"/>
          <w:szCs w:val="24"/>
        </w:rPr>
        <w:t>pdf</w:t>
      </w:r>
      <w:proofErr w:type="spellEnd"/>
      <w:r w:rsidRPr="000A7AC5">
        <w:rPr>
          <w:rFonts w:ascii="Times New Roman" w:hAnsi="Times New Roman"/>
          <w:sz w:val="24"/>
          <w:szCs w:val="24"/>
        </w:rPr>
        <w:t>»).</w:t>
      </w:r>
    </w:p>
    <w:p w:rsidR="001A7AAB" w:rsidRPr="000A7AC5" w:rsidRDefault="001A7AAB" w:rsidP="001A7AAB">
      <w:pPr>
        <w:pStyle w:val="a5"/>
        <w:numPr>
          <w:ilvl w:val="1"/>
          <w:numId w:val="3"/>
        </w:numPr>
        <w:spacing w:after="0"/>
        <w:ind w:left="709"/>
        <w:jc w:val="both"/>
        <w:rPr>
          <w:rFonts w:ascii="Times New Roman" w:hAnsi="Times New Roman"/>
          <w:sz w:val="24"/>
          <w:szCs w:val="24"/>
        </w:rPr>
      </w:pPr>
      <w:r w:rsidRPr="006A40F3">
        <w:rPr>
          <w:rFonts w:ascii="Times New Roman" w:hAnsi="Times New Roman"/>
          <w:sz w:val="24"/>
          <w:szCs w:val="24"/>
        </w:rPr>
        <w:t xml:space="preserve">В оферте участником декларируется соответствие </w:t>
      </w:r>
      <w:r w:rsidRPr="000A7AC5">
        <w:rPr>
          <w:rFonts w:ascii="Times New Roman" w:hAnsi="Times New Roman"/>
          <w:sz w:val="24"/>
          <w:szCs w:val="24"/>
        </w:rPr>
        <w:t>требованиям согласно пункта 9.1. документации.</w:t>
      </w:r>
    </w:p>
    <w:p w:rsidR="001A7AAB" w:rsidRPr="008D3473" w:rsidRDefault="001A7AAB" w:rsidP="001A7AAB">
      <w:pPr>
        <w:pStyle w:val="a5"/>
        <w:numPr>
          <w:ilvl w:val="1"/>
          <w:numId w:val="3"/>
        </w:numPr>
        <w:spacing w:after="0"/>
        <w:ind w:left="709"/>
        <w:jc w:val="both"/>
        <w:rPr>
          <w:rFonts w:ascii="Times New Roman" w:hAnsi="Times New Roman"/>
          <w:sz w:val="24"/>
          <w:szCs w:val="24"/>
        </w:rPr>
      </w:pPr>
      <w:r w:rsidRPr="008D3473">
        <w:rPr>
          <w:rFonts w:ascii="Times New Roman" w:hAnsi="Times New Roman"/>
          <w:sz w:val="24"/>
          <w:szCs w:val="24"/>
        </w:rPr>
        <w:t xml:space="preserve">Инструкция по заполнению </w:t>
      </w:r>
      <w:r>
        <w:rPr>
          <w:rFonts w:ascii="Times New Roman" w:hAnsi="Times New Roman"/>
          <w:sz w:val="24"/>
          <w:szCs w:val="24"/>
        </w:rPr>
        <w:t>з</w:t>
      </w:r>
      <w:r w:rsidRPr="008D3473">
        <w:rPr>
          <w:rFonts w:ascii="Times New Roman" w:hAnsi="Times New Roman"/>
          <w:sz w:val="24"/>
          <w:szCs w:val="24"/>
        </w:rPr>
        <w:t>аявки:</w:t>
      </w:r>
    </w:p>
    <w:p w:rsidR="001A7AAB" w:rsidRPr="00F93A9F" w:rsidRDefault="001A7AAB" w:rsidP="001A7AAB">
      <w:pPr>
        <w:pStyle w:val="a5"/>
        <w:numPr>
          <w:ilvl w:val="2"/>
          <w:numId w:val="3"/>
        </w:numPr>
        <w:spacing w:after="0"/>
        <w:ind w:left="993" w:hanging="851"/>
        <w:jc w:val="both"/>
        <w:rPr>
          <w:rFonts w:ascii="Times New Roman" w:hAnsi="Times New Roman"/>
          <w:sz w:val="24"/>
          <w:szCs w:val="24"/>
        </w:rPr>
      </w:pPr>
      <w:r w:rsidRPr="00F93A9F">
        <w:rPr>
          <w:rFonts w:ascii="Times New Roman" w:hAnsi="Times New Roman"/>
          <w:sz w:val="24"/>
          <w:szCs w:val="24"/>
        </w:rPr>
        <w:t>Заявка включает в себя сведения и документы, предусмотренные пунктом 2.1 настоящей документации.</w:t>
      </w:r>
    </w:p>
    <w:p w:rsidR="001A7AAB" w:rsidRPr="000A7AC5" w:rsidRDefault="001A7AAB" w:rsidP="001A7AAB">
      <w:pPr>
        <w:pStyle w:val="a5"/>
        <w:numPr>
          <w:ilvl w:val="2"/>
          <w:numId w:val="3"/>
        </w:numPr>
        <w:spacing w:after="0"/>
        <w:ind w:left="993" w:hanging="851"/>
        <w:jc w:val="both"/>
        <w:rPr>
          <w:rFonts w:ascii="Times New Roman" w:hAnsi="Times New Roman"/>
          <w:sz w:val="24"/>
          <w:szCs w:val="24"/>
        </w:rPr>
      </w:pPr>
      <w:r w:rsidRPr="000A7AC5">
        <w:rPr>
          <w:rFonts w:ascii="Times New Roman" w:hAnsi="Times New Roman"/>
          <w:sz w:val="24"/>
          <w:szCs w:val="24"/>
        </w:rPr>
        <w:t>Формы для оформления оферты с приложениями приведены в пункте 18.3. документации.</w:t>
      </w:r>
    </w:p>
    <w:p w:rsidR="001A7AAB" w:rsidRPr="000A7AC5" w:rsidRDefault="001A7AAB" w:rsidP="001A7AAB">
      <w:pPr>
        <w:pStyle w:val="a5"/>
        <w:numPr>
          <w:ilvl w:val="1"/>
          <w:numId w:val="3"/>
        </w:numPr>
        <w:tabs>
          <w:tab w:val="left" w:pos="0"/>
        </w:tabs>
        <w:spacing w:after="0"/>
        <w:ind w:left="709" w:hanging="709"/>
        <w:jc w:val="both"/>
        <w:rPr>
          <w:rFonts w:ascii="Times New Roman" w:hAnsi="Times New Roman"/>
          <w:sz w:val="24"/>
          <w:szCs w:val="24"/>
        </w:rPr>
      </w:pPr>
      <w:r w:rsidRPr="000A7AC5">
        <w:rPr>
          <w:rFonts w:ascii="Times New Roman" w:hAnsi="Times New Roman"/>
          <w:sz w:val="24"/>
          <w:szCs w:val="24"/>
        </w:rPr>
        <w:lastRenderedPageBreak/>
        <w:t>Не допускается оформление участником закупки Приложений 1 – 7 к оферте не в соответствии с формой заказчика, приведенной в пункте 18.3</w:t>
      </w:r>
      <w:r w:rsidRPr="000A7AC5">
        <w:rPr>
          <w:rFonts w:ascii="Times New Roman" w:hAnsi="Times New Roman"/>
          <w:b/>
          <w:sz w:val="24"/>
          <w:szCs w:val="24"/>
        </w:rPr>
        <w:t xml:space="preserve"> </w:t>
      </w:r>
      <w:r w:rsidRPr="000A7AC5">
        <w:rPr>
          <w:rFonts w:ascii="Times New Roman" w:hAnsi="Times New Roman"/>
          <w:sz w:val="24"/>
          <w:szCs w:val="24"/>
        </w:rPr>
        <w:t>к настоящей документации. Не предоставление Приложений 1 – 7 в редакции заказчика является основанием для отклонения заявки участника от рассмотрения;</w:t>
      </w:r>
    </w:p>
    <w:p w:rsidR="001A7AAB" w:rsidRPr="000A7AC5" w:rsidRDefault="001A7AAB" w:rsidP="001A7AAB">
      <w:pPr>
        <w:pStyle w:val="a5"/>
        <w:numPr>
          <w:ilvl w:val="1"/>
          <w:numId w:val="3"/>
        </w:numPr>
        <w:tabs>
          <w:tab w:val="left" w:pos="0"/>
        </w:tabs>
        <w:spacing w:after="0"/>
        <w:ind w:left="709" w:hanging="709"/>
        <w:jc w:val="both"/>
        <w:rPr>
          <w:rFonts w:ascii="Times New Roman" w:hAnsi="Times New Roman"/>
          <w:sz w:val="24"/>
          <w:szCs w:val="24"/>
        </w:rPr>
      </w:pPr>
      <w:r w:rsidRPr="000A7AC5">
        <w:rPr>
          <w:rFonts w:ascii="Times New Roman" w:hAnsi="Times New Roman"/>
          <w:sz w:val="24"/>
          <w:szCs w:val="24"/>
        </w:rPr>
        <w:t>Каждый документ согласно пункта 2.1.1. и пункта 2.1.2. должен быть отсканирован в отдельный файл.</w:t>
      </w:r>
    </w:p>
    <w:p w:rsidR="001A7AAB" w:rsidRPr="000A7AC5" w:rsidRDefault="001A7AAB" w:rsidP="001A7AAB">
      <w:pPr>
        <w:pStyle w:val="a5"/>
        <w:numPr>
          <w:ilvl w:val="1"/>
          <w:numId w:val="3"/>
        </w:numPr>
        <w:spacing w:after="0"/>
        <w:ind w:left="709" w:hanging="709"/>
        <w:jc w:val="both"/>
        <w:rPr>
          <w:rFonts w:ascii="Times New Roman" w:hAnsi="Times New Roman"/>
          <w:sz w:val="24"/>
          <w:szCs w:val="24"/>
        </w:rPr>
      </w:pPr>
      <w:r w:rsidRPr="000A7AC5">
        <w:rPr>
          <w:rFonts w:ascii="Times New Roman" w:hAnsi="Times New Roman"/>
          <w:sz w:val="24"/>
          <w:szCs w:val="24"/>
        </w:rPr>
        <w:t xml:space="preserve">Заказчик вправе в любой момент времени до подведения итогов </w:t>
      </w:r>
      <w:proofErr w:type="spellStart"/>
      <w:r w:rsidRPr="000A7AC5">
        <w:rPr>
          <w:rFonts w:ascii="Times New Roman" w:hAnsi="Times New Roman"/>
          <w:sz w:val="24"/>
          <w:szCs w:val="24"/>
        </w:rPr>
        <w:t>дозапросить</w:t>
      </w:r>
      <w:proofErr w:type="spellEnd"/>
      <w:r w:rsidRPr="000A7AC5">
        <w:rPr>
          <w:rFonts w:ascii="Times New Roman" w:hAnsi="Times New Roman"/>
          <w:sz w:val="24"/>
          <w:szCs w:val="24"/>
        </w:rPr>
        <w:t xml:space="preserve"> у участника закупки материалы, удостоверяющие Заказчика в происхождении и принадлежности закупаемого товара.</w:t>
      </w:r>
    </w:p>
    <w:p w:rsidR="001A7AAB" w:rsidRPr="000A7AC5" w:rsidRDefault="001A7AAB" w:rsidP="001A7AAB">
      <w:pPr>
        <w:pStyle w:val="a5"/>
        <w:numPr>
          <w:ilvl w:val="1"/>
          <w:numId w:val="3"/>
        </w:numPr>
        <w:spacing w:after="0"/>
        <w:ind w:left="709" w:hanging="709"/>
        <w:jc w:val="both"/>
        <w:rPr>
          <w:rFonts w:ascii="Times New Roman" w:hAnsi="Times New Roman"/>
          <w:sz w:val="24"/>
          <w:szCs w:val="24"/>
        </w:rPr>
      </w:pPr>
      <w:r w:rsidRPr="000A7AC5">
        <w:rPr>
          <w:rFonts w:ascii="Times New Roman" w:hAnsi="Times New Roman"/>
          <w:sz w:val="24"/>
          <w:szCs w:val="24"/>
        </w:rPr>
        <w:t>Порядок подачи заявки на участие в открытом запросе предложений. Заявки на участие в открытом запросе предложений принимаются только через функционал электронной торговой площадки, указанной в пункте 1.1. закупочной документации.</w:t>
      </w:r>
    </w:p>
    <w:p w:rsidR="001A7AAB" w:rsidRDefault="001A7AAB" w:rsidP="001A7AAB">
      <w:pPr>
        <w:pStyle w:val="a5"/>
        <w:widowControl w:val="0"/>
        <w:numPr>
          <w:ilvl w:val="1"/>
          <w:numId w:val="3"/>
        </w:numPr>
        <w:spacing w:after="240"/>
        <w:ind w:left="709" w:hanging="709"/>
        <w:jc w:val="both"/>
        <w:rPr>
          <w:rFonts w:ascii="Times New Roman" w:hAnsi="Times New Roman"/>
          <w:sz w:val="24"/>
          <w:szCs w:val="24"/>
        </w:rPr>
      </w:pPr>
      <w:r w:rsidRPr="000A7AC5">
        <w:rPr>
          <w:rFonts w:ascii="Times New Roman" w:hAnsi="Times New Roman"/>
          <w:sz w:val="24"/>
          <w:szCs w:val="24"/>
        </w:rPr>
        <w:t>Заявка (том заявки) должна содержать опись (форма описи приведена в пункте 18.2</w:t>
      </w:r>
      <w:r w:rsidRPr="000A7AC5">
        <w:rPr>
          <w:rFonts w:ascii="Times New Roman" w:hAnsi="Times New Roman"/>
          <w:b/>
          <w:sz w:val="24"/>
          <w:szCs w:val="24"/>
        </w:rPr>
        <w:t xml:space="preserve"> </w:t>
      </w:r>
      <w:r w:rsidRPr="000A7AC5">
        <w:rPr>
          <w:rFonts w:ascii="Times New Roman" w:hAnsi="Times New Roman"/>
          <w:sz w:val="24"/>
          <w:szCs w:val="24"/>
        </w:rPr>
        <w:t>к настоящей документации) входящих в его состав документов, быть скреплена печатью</w:t>
      </w:r>
      <w:r w:rsidRPr="00640010">
        <w:rPr>
          <w:rFonts w:ascii="Times New Roman" w:hAnsi="Times New Roman"/>
          <w:sz w:val="24"/>
          <w:szCs w:val="24"/>
        </w:rPr>
        <w:t xml:space="preserve"> </w:t>
      </w:r>
      <w:r>
        <w:rPr>
          <w:rFonts w:ascii="Times New Roman" w:hAnsi="Times New Roman"/>
          <w:sz w:val="24"/>
          <w:szCs w:val="24"/>
        </w:rPr>
        <w:t>у</w:t>
      </w:r>
      <w:r w:rsidRPr="00640010">
        <w:rPr>
          <w:rFonts w:ascii="Times New Roman" w:hAnsi="Times New Roman"/>
          <w:sz w:val="24"/>
          <w:szCs w:val="24"/>
        </w:rPr>
        <w:t xml:space="preserve">частника и подписана </w:t>
      </w:r>
      <w:r>
        <w:rPr>
          <w:rFonts w:ascii="Times New Roman" w:hAnsi="Times New Roman"/>
          <w:sz w:val="24"/>
          <w:szCs w:val="24"/>
        </w:rPr>
        <w:t>у</w:t>
      </w:r>
      <w:r w:rsidRPr="00640010">
        <w:rPr>
          <w:rFonts w:ascii="Times New Roman" w:hAnsi="Times New Roman"/>
          <w:sz w:val="24"/>
          <w:szCs w:val="24"/>
        </w:rPr>
        <w:t xml:space="preserve">частником или лицом, уполномоченным таким </w:t>
      </w:r>
      <w:r>
        <w:rPr>
          <w:rFonts w:ascii="Times New Roman" w:hAnsi="Times New Roman"/>
          <w:sz w:val="24"/>
          <w:szCs w:val="24"/>
        </w:rPr>
        <w:t>у</w:t>
      </w:r>
      <w:r w:rsidRPr="00640010">
        <w:rPr>
          <w:rFonts w:ascii="Times New Roman" w:hAnsi="Times New Roman"/>
          <w:sz w:val="24"/>
          <w:szCs w:val="24"/>
        </w:rPr>
        <w:t xml:space="preserve">частником. Оферта с приложениями также должна быть подписаны </w:t>
      </w:r>
      <w:r>
        <w:rPr>
          <w:rFonts w:ascii="Times New Roman" w:hAnsi="Times New Roman"/>
          <w:sz w:val="24"/>
          <w:szCs w:val="24"/>
        </w:rPr>
        <w:t>у</w:t>
      </w:r>
      <w:r w:rsidRPr="00640010">
        <w:rPr>
          <w:rFonts w:ascii="Times New Roman" w:hAnsi="Times New Roman"/>
          <w:sz w:val="24"/>
          <w:szCs w:val="24"/>
        </w:rPr>
        <w:t xml:space="preserve">частником или лицом, уполномоченным таким </w:t>
      </w:r>
      <w:r>
        <w:rPr>
          <w:rFonts w:ascii="Times New Roman" w:hAnsi="Times New Roman"/>
          <w:sz w:val="24"/>
          <w:szCs w:val="24"/>
        </w:rPr>
        <w:t>у</w:t>
      </w:r>
      <w:r w:rsidRPr="00640010">
        <w:rPr>
          <w:rFonts w:ascii="Times New Roman" w:hAnsi="Times New Roman"/>
          <w:sz w:val="24"/>
          <w:szCs w:val="24"/>
        </w:rPr>
        <w:t xml:space="preserve">частником и заверены печатью. Соблюдение </w:t>
      </w:r>
      <w:r>
        <w:rPr>
          <w:rFonts w:ascii="Times New Roman" w:hAnsi="Times New Roman"/>
          <w:sz w:val="24"/>
          <w:szCs w:val="24"/>
        </w:rPr>
        <w:t>у</w:t>
      </w:r>
      <w:r w:rsidRPr="00640010">
        <w:rPr>
          <w:rFonts w:ascii="Times New Roman" w:hAnsi="Times New Roman"/>
          <w:sz w:val="24"/>
          <w:szCs w:val="24"/>
        </w:rPr>
        <w:t>частником указанных требований означает, что</w:t>
      </w:r>
      <w:r w:rsidRPr="004A1E1F">
        <w:rPr>
          <w:rFonts w:ascii="Times New Roman" w:hAnsi="Times New Roman"/>
          <w:sz w:val="24"/>
          <w:szCs w:val="24"/>
        </w:rPr>
        <w:t xml:space="preserve"> все документы и сведения, входящие в состав </w:t>
      </w:r>
      <w:r>
        <w:rPr>
          <w:rFonts w:ascii="Times New Roman" w:hAnsi="Times New Roman"/>
          <w:sz w:val="24"/>
          <w:szCs w:val="24"/>
        </w:rPr>
        <w:t>з</w:t>
      </w:r>
      <w:r w:rsidRPr="004A1E1F">
        <w:rPr>
          <w:rFonts w:ascii="Times New Roman" w:hAnsi="Times New Roman"/>
          <w:sz w:val="24"/>
          <w:szCs w:val="24"/>
        </w:rPr>
        <w:t xml:space="preserve">аявки и тома </w:t>
      </w:r>
      <w:r>
        <w:rPr>
          <w:rFonts w:ascii="Times New Roman" w:hAnsi="Times New Roman"/>
          <w:sz w:val="24"/>
          <w:szCs w:val="24"/>
        </w:rPr>
        <w:t>з</w:t>
      </w:r>
      <w:r w:rsidRPr="004A1E1F">
        <w:rPr>
          <w:rFonts w:ascii="Times New Roman" w:hAnsi="Times New Roman"/>
          <w:sz w:val="24"/>
          <w:szCs w:val="24"/>
        </w:rPr>
        <w:t xml:space="preserve">аявки, поданы от имени </w:t>
      </w:r>
      <w:r>
        <w:rPr>
          <w:rFonts w:ascii="Times New Roman" w:hAnsi="Times New Roman"/>
          <w:sz w:val="24"/>
          <w:szCs w:val="24"/>
        </w:rPr>
        <w:t>у</w:t>
      </w:r>
      <w:r w:rsidRPr="004A1E1F">
        <w:rPr>
          <w:rFonts w:ascii="Times New Roman" w:hAnsi="Times New Roman"/>
          <w:sz w:val="24"/>
          <w:szCs w:val="24"/>
        </w:rPr>
        <w:t>частника, а также подтверждает подлинность и достоверность представленных в составе</w:t>
      </w:r>
      <w:r w:rsidRPr="007F38FD">
        <w:rPr>
          <w:rFonts w:ascii="Times New Roman" w:hAnsi="Times New Roman"/>
          <w:sz w:val="24"/>
          <w:szCs w:val="24"/>
        </w:rPr>
        <w:t xml:space="preserve"> </w:t>
      </w:r>
      <w:r>
        <w:rPr>
          <w:rFonts w:ascii="Times New Roman" w:hAnsi="Times New Roman"/>
          <w:sz w:val="24"/>
          <w:szCs w:val="24"/>
        </w:rPr>
        <w:t>з</w:t>
      </w:r>
      <w:r w:rsidRPr="007F38FD">
        <w:rPr>
          <w:rFonts w:ascii="Times New Roman" w:hAnsi="Times New Roman"/>
          <w:sz w:val="24"/>
          <w:szCs w:val="24"/>
        </w:rPr>
        <w:t xml:space="preserve">аявки и тома </w:t>
      </w:r>
      <w:r>
        <w:rPr>
          <w:rFonts w:ascii="Times New Roman" w:hAnsi="Times New Roman"/>
          <w:sz w:val="24"/>
          <w:szCs w:val="24"/>
        </w:rPr>
        <w:t>з</w:t>
      </w:r>
      <w:r w:rsidRPr="007F38FD">
        <w:rPr>
          <w:rFonts w:ascii="Times New Roman" w:hAnsi="Times New Roman"/>
          <w:sz w:val="24"/>
          <w:szCs w:val="24"/>
        </w:rPr>
        <w:t xml:space="preserve">аявки документов и сведений. </w:t>
      </w:r>
    </w:p>
    <w:p w:rsidR="001A7AAB" w:rsidRDefault="001A7AAB" w:rsidP="001A7AAB">
      <w:pPr>
        <w:pStyle w:val="a5"/>
        <w:widowControl w:val="0"/>
        <w:numPr>
          <w:ilvl w:val="1"/>
          <w:numId w:val="3"/>
        </w:numPr>
        <w:spacing w:after="240"/>
        <w:ind w:left="709" w:hanging="709"/>
        <w:jc w:val="both"/>
        <w:rPr>
          <w:rFonts w:ascii="Times New Roman" w:hAnsi="Times New Roman"/>
          <w:sz w:val="24"/>
          <w:szCs w:val="24"/>
        </w:rPr>
      </w:pPr>
      <w:r w:rsidRPr="00B360A9">
        <w:rPr>
          <w:rFonts w:ascii="Times New Roman" w:hAnsi="Times New Roman"/>
          <w:sz w:val="24"/>
          <w:szCs w:val="24"/>
        </w:rPr>
        <w:t xml:space="preserve">Заявка участника должна полностью отвечать каждому из предъявленных требований. Если хотя </w:t>
      </w:r>
      <w:r>
        <w:rPr>
          <w:rFonts w:ascii="Times New Roman" w:hAnsi="Times New Roman"/>
          <w:sz w:val="24"/>
          <w:szCs w:val="24"/>
        </w:rPr>
        <w:t>бы по одному требованию заявка у</w:t>
      </w:r>
      <w:r w:rsidRPr="00B360A9">
        <w:rPr>
          <w:rFonts w:ascii="Times New Roman" w:hAnsi="Times New Roman"/>
          <w:sz w:val="24"/>
          <w:szCs w:val="24"/>
        </w:rPr>
        <w:t xml:space="preserve">частника не удовлетворяет условиям </w:t>
      </w:r>
      <w:r>
        <w:rPr>
          <w:rFonts w:ascii="Times New Roman" w:hAnsi="Times New Roman"/>
          <w:sz w:val="24"/>
          <w:szCs w:val="24"/>
        </w:rPr>
        <w:t>запроса предложений</w:t>
      </w:r>
      <w:r w:rsidRPr="00B360A9">
        <w:rPr>
          <w:rFonts w:ascii="Times New Roman" w:hAnsi="Times New Roman"/>
          <w:sz w:val="24"/>
          <w:szCs w:val="24"/>
        </w:rPr>
        <w:t>, она отклоняется.</w:t>
      </w:r>
    </w:p>
    <w:p w:rsidR="001A7AAB" w:rsidRPr="004A1E1F" w:rsidRDefault="001A7AAB" w:rsidP="001A7AAB">
      <w:pPr>
        <w:pStyle w:val="a5"/>
        <w:widowControl w:val="0"/>
        <w:numPr>
          <w:ilvl w:val="1"/>
          <w:numId w:val="3"/>
        </w:numPr>
        <w:spacing w:after="240"/>
        <w:ind w:left="709" w:hanging="709"/>
        <w:jc w:val="both"/>
        <w:rPr>
          <w:rFonts w:ascii="Times New Roman" w:hAnsi="Times New Roman"/>
          <w:sz w:val="24"/>
          <w:szCs w:val="24"/>
        </w:rPr>
      </w:pPr>
      <w:r>
        <w:rPr>
          <w:rFonts w:ascii="Times New Roman" w:hAnsi="Times New Roman"/>
          <w:sz w:val="24"/>
          <w:szCs w:val="24"/>
        </w:rPr>
        <w:t>Допускается подача альтернативного предложения, которое подается в составе основного предложения и должно содержать информацию по альтернативной поставке товаров</w:t>
      </w:r>
      <w:r w:rsidRPr="000C2181">
        <w:rPr>
          <w:rFonts w:ascii="Times New Roman" w:hAnsi="Times New Roman"/>
          <w:sz w:val="24"/>
          <w:szCs w:val="24"/>
        </w:rPr>
        <w:t xml:space="preserve">, </w:t>
      </w:r>
      <w:r>
        <w:rPr>
          <w:rFonts w:ascii="Times New Roman" w:hAnsi="Times New Roman"/>
          <w:sz w:val="24"/>
          <w:szCs w:val="24"/>
        </w:rPr>
        <w:t>отличной по предмету поставки, если допускается поставка эквивалента (аналога) требуемому товару</w:t>
      </w:r>
      <w:r w:rsidRPr="000C2181">
        <w:rPr>
          <w:rFonts w:ascii="Times New Roman" w:hAnsi="Times New Roman"/>
          <w:sz w:val="24"/>
          <w:szCs w:val="24"/>
        </w:rPr>
        <w:t>,</w:t>
      </w:r>
      <w:r>
        <w:rPr>
          <w:rFonts w:ascii="Times New Roman" w:hAnsi="Times New Roman"/>
          <w:sz w:val="24"/>
          <w:szCs w:val="24"/>
        </w:rPr>
        <w:t xml:space="preserve"> отличному от указанного в закупочной документации организатором, но позволяющему достигнуть требуемого заказчику результата</w:t>
      </w:r>
      <w:r w:rsidRPr="00D660D0">
        <w:rPr>
          <w:rFonts w:ascii="Times New Roman" w:hAnsi="Times New Roman"/>
          <w:sz w:val="24"/>
          <w:szCs w:val="24"/>
        </w:rPr>
        <w:t>.</w:t>
      </w:r>
    </w:p>
    <w:p w:rsidR="001A7AAB" w:rsidRPr="000C11A6" w:rsidRDefault="001A7AAB" w:rsidP="001A7AAB">
      <w:pPr>
        <w:pStyle w:val="a5"/>
        <w:numPr>
          <w:ilvl w:val="1"/>
          <w:numId w:val="12"/>
        </w:numPr>
        <w:tabs>
          <w:tab w:val="left" w:pos="0"/>
        </w:tabs>
        <w:spacing w:after="0"/>
        <w:ind w:left="426" w:hanging="426"/>
        <w:jc w:val="both"/>
        <w:rPr>
          <w:rFonts w:ascii="Times New Roman" w:hAnsi="Times New Roman"/>
          <w:sz w:val="24"/>
          <w:szCs w:val="24"/>
        </w:rPr>
        <w:sectPr w:rsidR="001A7AAB" w:rsidRPr="000C11A6" w:rsidSect="00084883">
          <w:footerReference w:type="default" r:id="rId8"/>
          <w:footerReference w:type="first" r:id="rId9"/>
          <w:pgSz w:w="11909" w:h="16834"/>
          <w:pgMar w:top="1134" w:right="1134" w:bottom="1134" w:left="1134" w:header="720" w:footer="720" w:gutter="0"/>
          <w:cols w:space="720"/>
          <w:noEndnote/>
          <w:titlePg/>
        </w:sectPr>
      </w:pPr>
    </w:p>
    <w:p w:rsidR="00354430" w:rsidRPr="00FB2CA3" w:rsidRDefault="005A7B97" w:rsidP="00117CF2">
      <w:pPr>
        <w:pStyle w:val="21"/>
        <w:numPr>
          <w:ilvl w:val="0"/>
          <w:numId w:val="12"/>
        </w:numPr>
        <w:spacing w:before="0" w:after="240" w:line="240" w:lineRule="auto"/>
        <w:jc w:val="both"/>
        <w:rPr>
          <w:rFonts w:ascii="Times New Roman" w:hAnsi="Times New Roman"/>
          <w:i w:val="0"/>
          <w:sz w:val="24"/>
          <w:szCs w:val="24"/>
        </w:rPr>
      </w:pPr>
      <w:bookmarkStart w:id="2" w:name="_Toc372200713"/>
      <w:bookmarkStart w:id="3" w:name="_Toc381019182"/>
      <w:bookmarkStart w:id="4" w:name="_Toc413844019"/>
      <w:bookmarkStart w:id="5" w:name="_Toc436381360"/>
      <w:bookmarkStart w:id="6" w:name="_Toc371667679"/>
      <w:bookmarkStart w:id="7" w:name="_Toc346111279"/>
      <w:r w:rsidRPr="00E77399">
        <w:rPr>
          <w:rFonts w:ascii="Times New Roman" w:hAnsi="Times New Roman"/>
          <w:i w:val="0"/>
          <w:sz w:val="24"/>
          <w:szCs w:val="24"/>
        </w:rPr>
        <w:lastRenderedPageBreak/>
        <w:t>Номенклатура, объем и требования</w:t>
      </w:r>
      <w:r w:rsidRPr="00E6684B">
        <w:rPr>
          <w:rFonts w:ascii="Times New Roman" w:hAnsi="Times New Roman"/>
          <w:i w:val="0"/>
          <w:sz w:val="24"/>
          <w:szCs w:val="24"/>
        </w:rPr>
        <w:t xml:space="preserve"> к поставляемой продукции</w:t>
      </w:r>
      <w:bookmarkEnd w:id="2"/>
      <w:bookmarkEnd w:id="3"/>
      <w:bookmarkEnd w:id="4"/>
      <w:bookmarkEnd w:id="5"/>
    </w:p>
    <w:p w:rsidR="00927A17" w:rsidRPr="009305DC" w:rsidRDefault="00927A17" w:rsidP="00927A17">
      <w:pPr>
        <w:pStyle w:val="10"/>
        <w:spacing w:before="0" w:after="0"/>
        <w:rPr>
          <w:rFonts w:ascii="Times New Roman" w:hAnsi="Times New Roman"/>
          <w:sz w:val="24"/>
          <w:szCs w:val="24"/>
        </w:rPr>
      </w:pPr>
      <w:r w:rsidRPr="009305DC">
        <w:rPr>
          <w:rFonts w:ascii="Times New Roman" w:hAnsi="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и иные требования, связанные с определением соответствия поставляемого товара потребностям заказчика</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Поставляемый товар должен быть новым, не использованным ранее, изготовлен не ране</w:t>
      </w:r>
      <w:r w:rsidR="004015EE">
        <w:rPr>
          <w:rFonts w:ascii="Times New Roman" w:hAnsi="Times New Roman"/>
          <w:bCs/>
          <w:sz w:val="24"/>
          <w:szCs w:val="24"/>
        </w:rPr>
        <w:t xml:space="preserve">е </w:t>
      </w:r>
      <w:r w:rsidR="000B18DB">
        <w:rPr>
          <w:rFonts w:ascii="Times New Roman" w:hAnsi="Times New Roman"/>
          <w:bCs/>
          <w:sz w:val="24"/>
          <w:szCs w:val="24"/>
        </w:rPr>
        <w:t>2021</w:t>
      </w:r>
      <w:r w:rsidR="00056FEF">
        <w:rPr>
          <w:rFonts w:ascii="Times New Roman" w:hAnsi="Times New Roman"/>
          <w:bCs/>
          <w:sz w:val="24"/>
          <w:szCs w:val="24"/>
        </w:rPr>
        <w:t>-2022</w:t>
      </w:r>
      <w:r w:rsidR="004015EE">
        <w:rPr>
          <w:rFonts w:ascii="Times New Roman" w:hAnsi="Times New Roman"/>
          <w:bCs/>
          <w:sz w:val="24"/>
          <w:szCs w:val="24"/>
        </w:rPr>
        <w:t xml:space="preserve"> </w:t>
      </w:r>
      <w:r w:rsidR="000B18DB">
        <w:rPr>
          <w:rFonts w:ascii="Times New Roman" w:hAnsi="Times New Roman"/>
          <w:bCs/>
          <w:sz w:val="24"/>
          <w:szCs w:val="24"/>
        </w:rPr>
        <w:t>г</w:t>
      </w:r>
      <w:r w:rsidR="00056FEF">
        <w:rPr>
          <w:rFonts w:ascii="Times New Roman" w:hAnsi="Times New Roman"/>
          <w:bCs/>
          <w:sz w:val="24"/>
          <w:szCs w:val="24"/>
        </w:rPr>
        <w:t>г</w:t>
      </w:r>
      <w:r w:rsidR="000B18DB">
        <w:rPr>
          <w:rFonts w:ascii="Times New Roman" w:hAnsi="Times New Roman"/>
          <w:bCs/>
          <w:sz w:val="24"/>
          <w:szCs w:val="24"/>
        </w:rPr>
        <w:t>.</w:t>
      </w:r>
      <w:r w:rsidRPr="009305DC">
        <w:rPr>
          <w:rFonts w:ascii="Times New Roman" w:hAnsi="Times New Roman"/>
          <w:bCs/>
          <w:sz w:val="24"/>
          <w:szCs w:val="24"/>
        </w:rPr>
        <w:t xml:space="preserve">, должен иметь паспорт качества, сертификат соответствия или декларацию о соответствии по требованиям законодательства РФ. </w:t>
      </w:r>
    </w:p>
    <w:p w:rsidR="00927A17" w:rsidRPr="009305DC" w:rsidRDefault="00927A17" w:rsidP="00927A17">
      <w:pPr>
        <w:spacing w:after="0"/>
        <w:ind w:left="-672" w:firstLine="700"/>
        <w:jc w:val="both"/>
        <w:rPr>
          <w:rFonts w:ascii="Times New Roman" w:hAnsi="Times New Roman"/>
          <w:bCs/>
          <w:sz w:val="24"/>
          <w:szCs w:val="24"/>
        </w:rPr>
      </w:pPr>
      <w:r w:rsidRPr="009305DC">
        <w:rPr>
          <w:rFonts w:ascii="Times New Roman" w:hAnsi="Times New Roman"/>
          <w:bCs/>
          <w:sz w:val="24"/>
          <w:szCs w:val="24"/>
        </w:rPr>
        <w:t>Погрузка товара, его доставка до склада заказчика должна осуществляться силами поставщика. 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Упаковка и тара согласно действующей нормативно-технической документации производителя должны быть надлежащим образом промаркированы.</w:t>
      </w:r>
    </w:p>
    <w:p w:rsidR="00927A17" w:rsidRPr="009305DC" w:rsidRDefault="00927A17" w:rsidP="00927A17">
      <w:pPr>
        <w:spacing w:after="0"/>
        <w:ind w:left="-672" w:firstLine="700"/>
        <w:jc w:val="both"/>
        <w:rPr>
          <w:rFonts w:ascii="Times New Roman" w:hAnsi="Times New Roman"/>
          <w:sz w:val="24"/>
          <w:szCs w:val="24"/>
        </w:rPr>
      </w:pPr>
      <w:r w:rsidRPr="009305DC">
        <w:rPr>
          <w:rFonts w:ascii="Times New Roman" w:hAnsi="Times New Roman"/>
          <w:bCs/>
          <w:sz w:val="24"/>
          <w:szCs w:val="24"/>
        </w:rPr>
        <w:t>Номенклатура, объем и требования к поставляемой продукции указаны в документе формата «</w:t>
      </w:r>
      <w:proofErr w:type="spellStart"/>
      <w:r w:rsidRPr="009305DC">
        <w:rPr>
          <w:rFonts w:ascii="Times New Roman" w:hAnsi="Times New Roman"/>
          <w:bCs/>
          <w:sz w:val="24"/>
          <w:szCs w:val="24"/>
        </w:rPr>
        <w:t>Excel</w:t>
      </w:r>
      <w:proofErr w:type="spellEnd"/>
      <w:r w:rsidRPr="009305DC">
        <w:rPr>
          <w:rFonts w:ascii="Times New Roman" w:hAnsi="Times New Roman"/>
          <w:bCs/>
          <w:sz w:val="24"/>
          <w:szCs w:val="24"/>
        </w:rPr>
        <w:t xml:space="preserve">» </w:t>
      </w:r>
      <w:r w:rsidRPr="009305DC">
        <w:rPr>
          <w:rFonts w:ascii="Times New Roman" w:hAnsi="Times New Roman"/>
          <w:sz w:val="24"/>
          <w:szCs w:val="24"/>
        </w:rPr>
        <w:t>– Техническое задание.</w:t>
      </w:r>
    </w:p>
    <w:p w:rsidR="00B24559" w:rsidRDefault="00B24559" w:rsidP="00FB2CA3">
      <w:pPr>
        <w:spacing w:after="0"/>
        <w:rPr>
          <w:rFonts w:ascii="Times New Roman" w:hAnsi="Times New Roman"/>
          <w:sz w:val="20"/>
          <w:szCs w:val="20"/>
        </w:rPr>
      </w:pPr>
    </w:p>
    <w:p w:rsidR="005D7F18" w:rsidRPr="009222BC" w:rsidRDefault="005D7F18" w:rsidP="00FB2CA3">
      <w:pPr>
        <w:spacing w:after="0"/>
        <w:rPr>
          <w:rFonts w:ascii="Times New Roman" w:hAnsi="Times New Roman"/>
          <w:b/>
          <w:sz w:val="20"/>
          <w:szCs w:val="20"/>
        </w:rPr>
        <w:sectPr w:rsidR="005D7F18" w:rsidRPr="009222BC" w:rsidSect="006E33DF">
          <w:pgSz w:w="16838" w:h="11906" w:orient="landscape"/>
          <w:pgMar w:top="284" w:right="395" w:bottom="0" w:left="1134" w:header="709" w:footer="0" w:gutter="0"/>
          <w:cols w:space="720"/>
        </w:sectPr>
      </w:pPr>
    </w:p>
    <w:p w:rsidR="00927A17" w:rsidRPr="00B30C9A" w:rsidRDefault="00AA6CFF" w:rsidP="00927A17">
      <w:pPr>
        <w:pStyle w:val="21"/>
        <w:spacing w:before="0" w:after="0"/>
        <w:ind w:left="142"/>
        <w:jc w:val="both"/>
        <w:rPr>
          <w:rFonts w:ascii="Times New Roman" w:hAnsi="Times New Roman"/>
          <w:i w:val="0"/>
          <w:sz w:val="24"/>
          <w:szCs w:val="24"/>
        </w:rPr>
      </w:pPr>
      <w:r>
        <w:rPr>
          <w:rFonts w:ascii="Times New Roman" w:hAnsi="Times New Roman"/>
          <w:i w:val="0"/>
          <w:sz w:val="24"/>
          <w:szCs w:val="24"/>
        </w:rPr>
        <w:lastRenderedPageBreak/>
        <w:t xml:space="preserve">3.1. </w:t>
      </w:r>
      <w:bookmarkEnd w:id="6"/>
      <w:bookmarkEnd w:id="7"/>
      <w:r w:rsidR="00927A17" w:rsidRPr="00B30C9A">
        <w:rPr>
          <w:rFonts w:ascii="Times New Roman" w:hAnsi="Times New Roman"/>
          <w:i w:val="0"/>
          <w:sz w:val="24"/>
          <w:szCs w:val="24"/>
        </w:rPr>
        <w:t>Форма описи документов</w:t>
      </w:r>
    </w:p>
    <w:p w:rsidR="00927A17" w:rsidRPr="00B30C9A" w:rsidRDefault="00927A17" w:rsidP="00927A17">
      <w:pPr>
        <w:spacing w:after="0"/>
        <w:jc w:val="center"/>
        <w:rPr>
          <w:rFonts w:ascii="Times New Roman" w:hAnsi="Times New Roman"/>
          <w:sz w:val="24"/>
          <w:szCs w:val="24"/>
        </w:rPr>
      </w:pPr>
      <w:r w:rsidRPr="00C31660">
        <w:rPr>
          <w:rFonts w:ascii="Times New Roman" w:hAnsi="Times New Roman"/>
          <w:sz w:val="24"/>
          <w:szCs w:val="24"/>
        </w:rPr>
        <w:t>[</w:t>
      </w:r>
      <w:r w:rsidRPr="007C2829">
        <w:rPr>
          <w:rFonts w:ascii="Times New Roman" w:hAnsi="Times New Roman"/>
          <w:sz w:val="24"/>
          <w:szCs w:val="24"/>
          <w:highlight w:val="yellow"/>
        </w:rPr>
        <w:t>НАЧАЛО ФОРМЫ</w:t>
      </w:r>
      <w:r w:rsidRPr="00C31660">
        <w:rPr>
          <w:rFonts w:ascii="Times New Roman" w:hAnsi="Times New Roman"/>
          <w:sz w:val="24"/>
          <w:szCs w:val="24"/>
        </w:rPr>
        <w:t>]</w:t>
      </w:r>
    </w:p>
    <w:p w:rsidR="00927A17" w:rsidRPr="00B30C9A" w:rsidRDefault="00927A17" w:rsidP="00927A17">
      <w:pPr>
        <w:spacing w:after="0"/>
        <w:jc w:val="center"/>
        <w:rPr>
          <w:rFonts w:ascii="Times New Roman" w:hAnsi="Times New Roman"/>
          <w:b/>
          <w:sz w:val="24"/>
          <w:szCs w:val="24"/>
        </w:rPr>
      </w:pPr>
      <w:r w:rsidRPr="00B30C9A">
        <w:rPr>
          <w:rFonts w:ascii="Times New Roman" w:hAnsi="Times New Roman"/>
          <w:b/>
          <w:sz w:val="24"/>
          <w:szCs w:val="24"/>
        </w:rPr>
        <w:t>Опись документов</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__________________________________________________________________________,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tbl>
      <w:tblPr>
        <w:tblW w:w="10915" w:type="dxa"/>
        <w:tblInd w:w="-459" w:type="dxa"/>
        <w:tblBorders>
          <w:insideH w:val="single" w:sz="4" w:space="0" w:color="000000"/>
          <w:insideV w:val="single" w:sz="4" w:space="0" w:color="000000"/>
        </w:tblBorders>
        <w:tblLayout w:type="fixed"/>
        <w:tblLook w:val="00A0" w:firstRow="1" w:lastRow="0" w:firstColumn="1" w:lastColumn="0" w:noHBand="0" w:noVBand="0"/>
      </w:tblPr>
      <w:tblGrid>
        <w:gridCol w:w="709"/>
        <w:gridCol w:w="6379"/>
        <w:gridCol w:w="1417"/>
        <w:gridCol w:w="1276"/>
        <w:gridCol w:w="1134"/>
      </w:tblGrid>
      <w:tr w:rsidR="00927A17" w:rsidRPr="00B30C9A" w:rsidTr="00A204C4">
        <w:tc>
          <w:tcPr>
            <w:tcW w:w="70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 п/п</w:t>
            </w:r>
          </w:p>
        </w:tc>
        <w:tc>
          <w:tcPr>
            <w:tcW w:w="6379"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Наименование документа</w:t>
            </w:r>
          </w:p>
        </w:tc>
        <w:tc>
          <w:tcPr>
            <w:tcW w:w="1417"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Страницы с … по …</w:t>
            </w:r>
          </w:p>
        </w:tc>
        <w:tc>
          <w:tcPr>
            <w:tcW w:w="1276"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Кол-во листов</w:t>
            </w:r>
          </w:p>
        </w:tc>
        <w:tc>
          <w:tcPr>
            <w:tcW w:w="1134" w:type="dxa"/>
            <w:vAlign w:val="center"/>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Примечание</w:t>
            </w: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1</w:t>
            </w:r>
          </w:p>
        </w:tc>
        <w:tc>
          <w:tcPr>
            <w:tcW w:w="6379" w:type="dxa"/>
          </w:tcPr>
          <w:p w:rsidR="00927A17" w:rsidRPr="00B30C9A" w:rsidRDefault="00927A17" w:rsidP="00A204C4">
            <w:pPr>
              <w:spacing w:after="0"/>
              <w:jc w:val="both"/>
              <w:rPr>
                <w:rFonts w:ascii="Times New Roman" w:hAnsi="Times New Roman"/>
                <w:sz w:val="24"/>
                <w:szCs w:val="24"/>
              </w:rPr>
            </w:pPr>
            <w:r>
              <w:rPr>
                <w:rFonts w:ascii="Times New Roman" w:hAnsi="Times New Roman"/>
                <w:sz w:val="24"/>
                <w:szCs w:val="24"/>
              </w:rPr>
              <w:t>Оферта для участия</w:t>
            </w:r>
            <w:r w:rsidRPr="00B30C9A">
              <w:rPr>
                <w:rFonts w:ascii="Times New Roman" w:hAnsi="Times New Roman"/>
                <w:sz w:val="24"/>
                <w:szCs w:val="24"/>
              </w:rPr>
              <w:t xml:space="preserve"> в </w:t>
            </w:r>
            <w:r>
              <w:rPr>
                <w:rFonts w:ascii="Times New Roman" w:hAnsi="Times New Roman"/>
                <w:sz w:val="24"/>
                <w:szCs w:val="24"/>
              </w:rPr>
              <w:t>запросе предложений</w:t>
            </w:r>
            <w:r w:rsidRPr="00B30C9A">
              <w:rPr>
                <w:rFonts w:ascii="Times New Roman" w:hAnsi="Times New Roman"/>
                <w:sz w:val="24"/>
                <w:szCs w:val="24"/>
              </w:rPr>
              <w:t xml:space="preserve"> (с приложениями</w:t>
            </w:r>
            <w:r>
              <w:rPr>
                <w:rFonts w:ascii="Times New Roman" w:hAnsi="Times New Roman"/>
                <w:sz w:val="24"/>
                <w:szCs w:val="24"/>
              </w:rPr>
              <w:t xml:space="preserve"> № 1-7</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2</w:t>
            </w:r>
          </w:p>
        </w:tc>
        <w:tc>
          <w:tcPr>
            <w:tcW w:w="6379" w:type="dxa"/>
          </w:tcPr>
          <w:p w:rsidR="00927A17" w:rsidRPr="00B30C9A"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свидетельства о внесении записи в ЕГРЮЛ (ЕГРИП), копия свидетельства о государственной регистрации юридического лица (индивидуального предпринимателя)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3</w:t>
            </w:r>
          </w:p>
        </w:tc>
        <w:tc>
          <w:tcPr>
            <w:tcW w:w="6379" w:type="dxa"/>
          </w:tcPr>
          <w:p w:rsidR="00927A17" w:rsidRPr="00E44813" w:rsidRDefault="00927A17" w:rsidP="00A204C4">
            <w:pPr>
              <w:spacing w:after="0"/>
              <w:jc w:val="both"/>
              <w:rPr>
                <w:rFonts w:ascii="Times New Roman" w:hAnsi="Times New Roman"/>
                <w:sz w:val="24"/>
                <w:szCs w:val="24"/>
                <w:highlight w:val="green"/>
              </w:rPr>
            </w:pPr>
            <w:r w:rsidRPr="00FF19F9">
              <w:rPr>
                <w:rFonts w:ascii="Times New Roman" w:hAnsi="Times New Roman"/>
                <w:sz w:val="24"/>
                <w:szCs w:val="24"/>
              </w:rPr>
              <w:t xml:space="preserve">копия документа, подтверждающего полномочия лица на осуществление действий от имени участника: </w:t>
            </w:r>
            <w:r w:rsidRPr="00B30C9A">
              <w:rPr>
                <w:rFonts w:ascii="Times New Roman" w:hAnsi="Times New Roman"/>
                <w:sz w:val="24"/>
                <w:szCs w:val="24"/>
              </w:rPr>
              <w:t>[</w:t>
            </w:r>
            <w:r w:rsidRPr="007C2829">
              <w:rPr>
                <w:rFonts w:ascii="Times New Roman" w:hAnsi="Times New Roman"/>
                <w:sz w:val="24"/>
                <w:szCs w:val="24"/>
                <w:highlight w:val="yellow"/>
              </w:rPr>
              <w:t>наименование, дата, номер документа</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4</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сертификаты, лицензии на поставляемую продукцию (либо обоснование в случае невозможности предоставления)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5</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дилерские соглашения, дилерские свидетельства (в случае наличия)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6</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устава в действующей редакции</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7</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решения (протокола) о создании организации (либо заменяющий документ)</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8</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копии бухгалтерских балансов (форма №1) и копии отчетов о финансовых результатах (форма №2), копии иных документов, содержащих информацию о величине дохода (выручки) участника</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9</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налоговой декларации по НДС (в случае применения участником общей системы налогообложения)</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10</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копия выписки из ЕГРЮЛ (ЕГРИП)</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11</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справка из налогового органа об исполнении обязанности по уплате налогов, сборов, страховых взносов, пеней, штрафов, процентов</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12</w:t>
            </w:r>
          </w:p>
        </w:tc>
        <w:tc>
          <w:tcPr>
            <w:tcW w:w="6379" w:type="dxa"/>
          </w:tcPr>
          <w:p w:rsidR="00927A17" w:rsidRPr="00FF19F9" w:rsidRDefault="00927A17" w:rsidP="00A204C4">
            <w:pPr>
              <w:spacing w:after="0"/>
              <w:jc w:val="both"/>
              <w:rPr>
                <w:rFonts w:ascii="Times New Roman" w:hAnsi="Times New Roman"/>
                <w:sz w:val="24"/>
                <w:szCs w:val="24"/>
              </w:rPr>
            </w:pPr>
            <w:r w:rsidRPr="00FF19F9">
              <w:rPr>
                <w:rFonts w:ascii="Times New Roman" w:hAnsi="Times New Roman"/>
                <w:sz w:val="24"/>
                <w:szCs w:val="24"/>
              </w:rPr>
              <w:t>обоснование предлагаемой цены договора (в случае предоставления предложения с демпинговой ценой)</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r w:rsidR="00927A17" w:rsidRPr="00B30C9A" w:rsidTr="00A204C4">
        <w:tc>
          <w:tcPr>
            <w:tcW w:w="709" w:type="dxa"/>
          </w:tcPr>
          <w:p w:rsidR="00927A17" w:rsidRPr="00B30C9A" w:rsidRDefault="00927A17" w:rsidP="00A204C4">
            <w:pPr>
              <w:spacing w:after="0"/>
              <w:jc w:val="center"/>
              <w:rPr>
                <w:rFonts w:ascii="Times New Roman" w:hAnsi="Times New Roman"/>
                <w:sz w:val="24"/>
                <w:szCs w:val="24"/>
              </w:rPr>
            </w:pPr>
            <w:r>
              <w:rPr>
                <w:rFonts w:ascii="Times New Roman" w:hAnsi="Times New Roman"/>
                <w:sz w:val="24"/>
                <w:szCs w:val="24"/>
              </w:rPr>
              <w:t>13</w:t>
            </w:r>
          </w:p>
        </w:tc>
        <w:tc>
          <w:tcPr>
            <w:tcW w:w="6379" w:type="dxa"/>
          </w:tcPr>
          <w:p w:rsidR="00927A17" w:rsidRPr="00307176" w:rsidRDefault="00927A17" w:rsidP="00A204C4">
            <w:pPr>
              <w:spacing w:after="0"/>
              <w:jc w:val="both"/>
              <w:rPr>
                <w:rFonts w:ascii="Times New Roman" w:hAnsi="Times New Roman"/>
                <w:sz w:val="24"/>
                <w:szCs w:val="24"/>
                <w:highlight w:val="green"/>
              </w:rPr>
            </w:pPr>
            <w:r w:rsidRPr="00B30C9A">
              <w:rPr>
                <w:rFonts w:ascii="Times New Roman" w:hAnsi="Times New Roman"/>
                <w:sz w:val="24"/>
                <w:szCs w:val="24"/>
              </w:rPr>
              <w:t>Прочие документы: [</w:t>
            </w:r>
            <w:r w:rsidRPr="007C2829">
              <w:rPr>
                <w:rFonts w:ascii="Times New Roman" w:hAnsi="Times New Roman"/>
                <w:sz w:val="24"/>
                <w:szCs w:val="24"/>
                <w:highlight w:val="yellow"/>
              </w:rPr>
              <w:t>указывается каждый документ, путем перечисления</w:t>
            </w:r>
            <w:r w:rsidRPr="00B30C9A">
              <w:rPr>
                <w:rFonts w:ascii="Times New Roman" w:hAnsi="Times New Roman"/>
                <w:sz w:val="24"/>
                <w:szCs w:val="24"/>
              </w:rPr>
              <w:t>]</w:t>
            </w:r>
          </w:p>
        </w:tc>
        <w:tc>
          <w:tcPr>
            <w:tcW w:w="1417" w:type="dxa"/>
          </w:tcPr>
          <w:p w:rsidR="00927A17" w:rsidRPr="00B30C9A" w:rsidRDefault="00927A17" w:rsidP="00A204C4">
            <w:pPr>
              <w:spacing w:after="0"/>
              <w:rPr>
                <w:rFonts w:ascii="Times New Roman" w:hAnsi="Times New Roman"/>
                <w:sz w:val="24"/>
                <w:szCs w:val="24"/>
                <w:lang w:val="en-US"/>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276" w:type="dxa"/>
          </w:tcPr>
          <w:p w:rsidR="00927A17" w:rsidRPr="00B30C9A" w:rsidRDefault="00927A17" w:rsidP="00A204C4">
            <w:pPr>
              <w:spacing w:after="0"/>
              <w:rPr>
                <w:rFonts w:ascii="Times New Roman" w:hAnsi="Times New Roman"/>
                <w:sz w:val="24"/>
                <w:szCs w:val="24"/>
              </w:rPr>
            </w:pPr>
            <w:r w:rsidRPr="00B30C9A">
              <w:rPr>
                <w:rFonts w:ascii="Times New Roman" w:hAnsi="Times New Roman"/>
                <w:sz w:val="24"/>
                <w:szCs w:val="24"/>
                <w:lang w:val="en-US"/>
              </w:rPr>
              <w:t>[</w:t>
            </w:r>
            <w:r w:rsidRPr="007C2829">
              <w:rPr>
                <w:rFonts w:ascii="Times New Roman" w:hAnsi="Times New Roman"/>
                <w:sz w:val="24"/>
                <w:szCs w:val="24"/>
                <w:highlight w:val="yellow"/>
              </w:rPr>
              <w:t>указать</w:t>
            </w:r>
            <w:r w:rsidRPr="00B30C9A">
              <w:rPr>
                <w:rFonts w:ascii="Times New Roman" w:hAnsi="Times New Roman"/>
                <w:sz w:val="24"/>
                <w:szCs w:val="24"/>
                <w:lang w:val="en-US"/>
              </w:rPr>
              <w:t>]</w:t>
            </w:r>
          </w:p>
        </w:tc>
        <w:tc>
          <w:tcPr>
            <w:tcW w:w="1134" w:type="dxa"/>
          </w:tcPr>
          <w:p w:rsidR="00927A17" w:rsidRPr="00B30C9A" w:rsidRDefault="00927A17" w:rsidP="00A204C4">
            <w:pPr>
              <w:spacing w:after="0"/>
              <w:rPr>
                <w:rFonts w:ascii="Times New Roman" w:hAnsi="Times New Roman"/>
                <w:sz w:val="24"/>
                <w:szCs w:val="24"/>
              </w:rPr>
            </w:pPr>
          </w:p>
        </w:tc>
      </w:tr>
    </w:tbl>
    <w:p w:rsidR="00927A17" w:rsidRPr="00B30C9A" w:rsidRDefault="00927A17" w:rsidP="00927A17">
      <w:pPr>
        <w:spacing w:after="0"/>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7C2829">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p w:rsidR="00927A17" w:rsidRPr="00B30C9A" w:rsidRDefault="00927A17" w:rsidP="00927A17">
            <w:pPr>
              <w:tabs>
                <w:tab w:val="left" w:pos="426"/>
              </w:tabs>
              <w:spacing w:after="0"/>
              <w:rPr>
                <w:rFonts w:ascii="Times New Roman" w:hAnsi="Times New Roman"/>
                <w:sz w:val="24"/>
                <w:szCs w:val="24"/>
              </w:rPr>
            </w:pPr>
          </w:p>
        </w:tc>
      </w:tr>
    </w:tbl>
    <w:p w:rsidR="00927A17" w:rsidRDefault="00927A17" w:rsidP="00927A17">
      <w:pPr>
        <w:pStyle w:val="21"/>
        <w:spacing w:before="0" w:after="0"/>
        <w:ind w:left="888"/>
        <w:jc w:val="center"/>
        <w:rPr>
          <w:rFonts w:ascii="Times New Roman" w:hAnsi="Times New Roman"/>
          <w:i w:val="0"/>
          <w:sz w:val="24"/>
          <w:szCs w:val="24"/>
        </w:rPr>
      </w:pPr>
      <w:bookmarkStart w:id="8" w:name="_Toc371667680"/>
      <w:bookmarkStart w:id="9" w:name="_Toc372200715"/>
      <w:bookmarkStart w:id="10" w:name="_Toc381019184"/>
      <w:bookmarkStart w:id="11" w:name="_Toc413844021"/>
      <w:bookmarkStart w:id="12" w:name="_Toc436038273"/>
      <w:bookmarkStart w:id="13" w:name="_Toc436057943"/>
      <w:bookmarkStart w:id="14" w:name="_Toc436381362"/>
      <w:bookmarkStart w:id="15" w:name="_Toc439068917"/>
      <w:bookmarkStart w:id="16" w:name="_Toc464056120"/>
      <w:bookmarkStart w:id="17" w:name="_Toc491095964"/>
      <w:bookmarkStart w:id="18" w:name="_Toc492040126"/>
      <w:bookmarkStart w:id="19" w:name="_Toc496022011"/>
      <w:bookmarkStart w:id="20" w:name="_Toc499555324"/>
      <w:bookmarkStart w:id="21" w:name="_Toc499566996"/>
      <w:bookmarkStart w:id="22" w:name="_Toc499569450"/>
      <w:r w:rsidRPr="007C2829">
        <w:rPr>
          <w:rFonts w:ascii="Times New Roman" w:eastAsia="Calibri" w:hAnsi="Times New Roman"/>
          <w:b w:val="0"/>
          <w:bCs w:val="0"/>
          <w:i w:val="0"/>
          <w:iCs w:val="0"/>
          <w:sz w:val="24"/>
          <w:szCs w:val="24"/>
          <w:highlight w:val="yellow"/>
        </w:rPr>
        <w:t>[ОКОНЧАНИЕ ФОРМЫ]</w:t>
      </w:r>
      <w:bookmarkStart w:id="23" w:name="_Toc372200716"/>
      <w:bookmarkStart w:id="24" w:name="_Toc381019185"/>
      <w:bookmarkEnd w:id="8"/>
      <w:bookmarkEnd w:id="9"/>
      <w:bookmarkEnd w:id="10"/>
      <w:bookmarkEnd w:id="11"/>
      <w:bookmarkEnd w:id="12"/>
      <w:bookmarkEnd w:id="13"/>
      <w:bookmarkEnd w:id="14"/>
      <w:bookmarkEnd w:id="15"/>
    </w:p>
    <w:p w:rsidR="00927A17" w:rsidRDefault="00927A17" w:rsidP="00927A17">
      <w:pPr>
        <w:pStyle w:val="21"/>
        <w:spacing w:before="0" w:after="0"/>
        <w:ind w:left="888"/>
        <w:jc w:val="center"/>
        <w:rPr>
          <w:rFonts w:ascii="Times New Roman" w:hAnsi="Times New Roman"/>
          <w:i w:val="0"/>
          <w:sz w:val="24"/>
          <w:szCs w:val="24"/>
        </w:rPr>
      </w:pPr>
    </w:p>
    <w:p w:rsidR="00927A17" w:rsidRPr="00927A17" w:rsidRDefault="00927A17" w:rsidP="00927A17"/>
    <w:p w:rsidR="00927A17" w:rsidRPr="00B30C9A" w:rsidRDefault="00927A17" w:rsidP="00927A17">
      <w:pPr>
        <w:pStyle w:val="21"/>
        <w:spacing w:before="0" w:after="0"/>
        <w:rPr>
          <w:rFonts w:ascii="Times New Roman" w:hAnsi="Times New Roman"/>
          <w:i w:val="0"/>
          <w:sz w:val="24"/>
          <w:szCs w:val="24"/>
        </w:rPr>
      </w:pPr>
      <w:r>
        <w:rPr>
          <w:rFonts w:ascii="Times New Roman" w:hAnsi="Times New Roman"/>
          <w:i w:val="0"/>
          <w:sz w:val="24"/>
          <w:szCs w:val="24"/>
        </w:rPr>
        <w:lastRenderedPageBreak/>
        <w:t xml:space="preserve">3.2 </w:t>
      </w:r>
      <w:r w:rsidRPr="00B30C9A">
        <w:rPr>
          <w:rFonts w:ascii="Times New Roman" w:hAnsi="Times New Roman"/>
          <w:i w:val="0"/>
          <w:sz w:val="24"/>
          <w:szCs w:val="24"/>
        </w:rPr>
        <w:t xml:space="preserve">Форма </w:t>
      </w:r>
      <w:r w:rsidRPr="009D4BC6">
        <w:rPr>
          <w:rFonts w:ascii="Times New Roman" w:hAnsi="Times New Roman"/>
          <w:i w:val="0"/>
          <w:sz w:val="24"/>
          <w:szCs w:val="24"/>
        </w:rPr>
        <w:t>Оферты для участия</w:t>
      </w:r>
      <w:r w:rsidRPr="00B30C9A">
        <w:rPr>
          <w:rFonts w:ascii="Times New Roman" w:hAnsi="Times New Roman"/>
          <w:i w:val="0"/>
          <w:sz w:val="24"/>
          <w:szCs w:val="24"/>
        </w:rPr>
        <w:t xml:space="preserve"> в </w:t>
      </w:r>
      <w:r>
        <w:rPr>
          <w:rFonts w:ascii="Times New Roman" w:hAnsi="Times New Roman"/>
          <w:i w:val="0"/>
          <w:sz w:val="24"/>
          <w:szCs w:val="24"/>
        </w:rPr>
        <w:t>запросе предложений</w:t>
      </w:r>
      <w:bookmarkEnd w:id="16"/>
      <w:bookmarkEnd w:id="17"/>
      <w:bookmarkEnd w:id="18"/>
      <w:bookmarkEnd w:id="19"/>
      <w:bookmarkEnd w:id="20"/>
      <w:bookmarkEnd w:id="21"/>
      <w:bookmarkEnd w:id="22"/>
      <w:bookmarkEnd w:id="23"/>
      <w:bookmarkEnd w:id="24"/>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НАЧАЛО ФОРМЫ</w:t>
      </w:r>
      <w:r w:rsidRPr="00B30C9A">
        <w:rPr>
          <w:rFonts w:ascii="Times New Roman" w:hAnsi="Times New Roman"/>
          <w:sz w:val="24"/>
          <w:szCs w:val="24"/>
        </w:rPr>
        <w:t>]</w:t>
      </w:r>
    </w:p>
    <w:tbl>
      <w:tblPr>
        <w:tblW w:w="0" w:type="auto"/>
        <w:tblLook w:val="00A0" w:firstRow="1" w:lastRow="0" w:firstColumn="1" w:lastColumn="0" w:noHBand="0" w:noVBand="0"/>
      </w:tblPr>
      <w:tblGrid>
        <w:gridCol w:w="4785"/>
        <w:gridCol w:w="4785"/>
      </w:tblGrid>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фирменное наименование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об организационно-правовой</w:t>
            </w:r>
            <w:r w:rsidRPr="00B30C9A">
              <w:rPr>
                <w:rFonts w:ascii="Times New Roman" w:hAnsi="Times New Roman"/>
                <w:sz w:val="24"/>
                <w:szCs w:val="24"/>
                <w:highlight w:val="green"/>
              </w:rPr>
              <w:t xml:space="preserve"> </w:t>
            </w:r>
            <w:r w:rsidRPr="000569C6">
              <w:rPr>
                <w:rFonts w:ascii="Times New Roman" w:hAnsi="Times New Roman"/>
                <w:sz w:val="24"/>
                <w:szCs w:val="24"/>
                <w:highlight w:val="yellow"/>
              </w:rPr>
              <w:t>форме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сведения о месте нахождения Участника</w:t>
            </w:r>
            <w:r w:rsidRPr="00B30C9A">
              <w:rPr>
                <w:rFonts w:ascii="Times New Roman" w:hAnsi="Times New Roman"/>
                <w:sz w:val="24"/>
                <w:szCs w:val="24"/>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почтовый адрес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r w:rsidR="00927A17" w:rsidRPr="00B30C9A" w:rsidTr="00A204C4">
        <w:tc>
          <w:tcPr>
            <w:tcW w:w="4785" w:type="dxa"/>
            <w:tcBorders>
              <w:bottom w:val="single" w:sz="4" w:space="0" w:color="000000"/>
            </w:tcBorders>
          </w:tcPr>
          <w:p w:rsidR="00927A17" w:rsidRPr="00B30C9A" w:rsidRDefault="00927A17" w:rsidP="00A204C4">
            <w:pPr>
              <w:spacing w:after="0"/>
              <w:jc w:val="both"/>
              <w:rPr>
                <w:rFonts w:ascii="Times New Roman" w:hAnsi="Times New Roman"/>
                <w:sz w:val="24"/>
                <w:szCs w:val="24"/>
              </w:rPr>
            </w:pPr>
          </w:p>
        </w:tc>
        <w:tc>
          <w:tcPr>
            <w:tcW w:w="4785" w:type="dxa"/>
          </w:tcPr>
          <w:p w:rsidR="00927A17" w:rsidRPr="00B30C9A" w:rsidRDefault="00927A17" w:rsidP="00A204C4">
            <w:pPr>
              <w:spacing w:after="0"/>
              <w:jc w:val="both"/>
              <w:rPr>
                <w:rFonts w:ascii="Times New Roman" w:hAnsi="Times New Roman"/>
                <w:sz w:val="24"/>
                <w:szCs w:val="24"/>
              </w:rPr>
            </w:pPr>
          </w:p>
        </w:tc>
      </w:tr>
      <w:tr w:rsidR="00927A17" w:rsidRPr="00B30C9A" w:rsidTr="00A204C4">
        <w:tc>
          <w:tcPr>
            <w:tcW w:w="4785" w:type="dxa"/>
            <w:tcBorders>
              <w:top w:val="single" w:sz="4" w:space="0" w:color="000000"/>
            </w:tcBorders>
          </w:tcPr>
          <w:p w:rsidR="00927A17" w:rsidRPr="00B30C9A" w:rsidRDefault="00927A17" w:rsidP="00A204C4">
            <w:pPr>
              <w:spacing w:after="0"/>
              <w:jc w:val="center"/>
              <w:rPr>
                <w:rFonts w:ascii="Times New Roman" w:hAnsi="Times New Roman"/>
                <w:sz w:val="24"/>
                <w:szCs w:val="24"/>
                <w:lang w:val="en-US"/>
              </w:rPr>
            </w:pPr>
            <w:r w:rsidRPr="00B30C9A">
              <w:rPr>
                <w:rFonts w:ascii="Times New Roman" w:hAnsi="Times New Roman"/>
                <w:sz w:val="24"/>
                <w:szCs w:val="24"/>
                <w:lang w:val="en-US"/>
              </w:rPr>
              <w:t>[</w:t>
            </w:r>
            <w:r w:rsidRPr="000569C6">
              <w:rPr>
                <w:rFonts w:ascii="Times New Roman" w:hAnsi="Times New Roman"/>
                <w:sz w:val="24"/>
                <w:szCs w:val="24"/>
                <w:highlight w:val="yellow"/>
              </w:rPr>
              <w:t>номер контактного телефона Участника</w:t>
            </w:r>
            <w:r w:rsidRPr="00B30C9A">
              <w:rPr>
                <w:rFonts w:ascii="Times New Roman" w:hAnsi="Times New Roman"/>
                <w:sz w:val="24"/>
                <w:szCs w:val="24"/>
                <w:lang w:val="en-US"/>
              </w:rPr>
              <w:t>]</w:t>
            </w:r>
          </w:p>
        </w:tc>
        <w:tc>
          <w:tcPr>
            <w:tcW w:w="4785" w:type="dxa"/>
          </w:tcPr>
          <w:p w:rsidR="00927A17" w:rsidRPr="00B30C9A" w:rsidRDefault="00927A17" w:rsidP="00A204C4">
            <w:pPr>
              <w:spacing w:after="0"/>
              <w:jc w:val="center"/>
              <w:rPr>
                <w:rFonts w:ascii="Times New Roman" w:hAnsi="Times New Roman"/>
                <w:sz w:val="24"/>
                <w:szCs w:val="24"/>
              </w:rPr>
            </w:pPr>
          </w:p>
        </w:tc>
      </w:tr>
    </w:tbl>
    <w:p w:rsidR="00927A17" w:rsidRPr="00B30C9A" w:rsidRDefault="00927A17" w:rsidP="00927A17">
      <w:pPr>
        <w:spacing w:after="0"/>
        <w:jc w:val="both"/>
        <w:rPr>
          <w:rFonts w:ascii="Times New Roman" w:hAnsi="Times New Roman"/>
          <w:sz w:val="24"/>
          <w:szCs w:val="24"/>
        </w:rPr>
      </w:pP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Уважаемые господа!</w:t>
      </w:r>
    </w:p>
    <w:p w:rsidR="00927A17" w:rsidRPr="00B30C9A"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Изучив извещение о проведении </w:t>
      </w:r>
      <w:r>
        <w:rPr>
          <w:rFonts w:ascii="Times New Roman" w:hAnsi="Times New Roman"/>
          <w:sz w:val="24"/>
          <w:szCs w:val="24"/>
        </w:rPr>
        <w:t>запроса предложений</w:t>
      </w:r>
      <w:r w:rsidRPr="00B30C9A">
        <w:rPr>
          <w:rFonts w:ascii="Times New Roman" w:hAnsi="Times New Roman"/>
          <w:sz w:val="24"/>
          <w:szCs w:val="24"/>
        </w:rPr>
        <w:t xml:space="preserve">, опубликованное </w:t>
      </w:r>
      <w:r w:rsidRPr="00B6517B">
        <w:rPr>
          <w:rFonts w:ascii="Times New Roman" w:hAnsi="Times New Roman"/>
          <w:sz w:val="24"/>
          <w:szCs w:val="24"/>
        </w:rPr>
        <w:t xml:space="preserve">на официальном сайте Единой информационной системы в сфере закупок </w:t>
      </w:r>
      <w:hyperlink r:id="rId10" w:history="1">
        <w:r w:rsidRPr="00B6517B">
          <w:rPr>
            <w:rFonts w:ascii="Times New Roman" w:hAnsi="Times New Roman"/>
            <w:sz w:val="24"/>
            <w:szCs w:val="24"/>
          </w:rPr>
          <w:t>www.zakupki.gov.ru</w:t>
        </w:r>
      </w:hyperlink>
      <w:r w:rsidRPr="00B6517B">
        <w:rPr>
          <w:rFonts w:ascii="Times New Roman" w:hAnsi="Times New Roman"/>
          <w:sz w:val="24"/>
          <w:szCs w:val="24"/>
        </w:rPr>
        <w:t>, так</w:t>
      </w:r>
      <w:r>
        <w:rPr>
          <w:rFonts w:ascii="Times New Roman" w:hAnsi="Times New Roman"/>
          <w:sz w:val="24"/>
          <w:szCs w:val="24"/>
        </w:rPr>
        <w:t>же опубликованное</w:t>
      </w:r>
      <w:r w:rsidRPr="00B6517B">
        <w:rPr>
          <w:rFonts w:ascii="Times New Roman" w:hAnsi="Times New Roman"/>
          <w:sz w:val="24"/>
          <w:szCs w:val="24"/>
        </w:rPr>
        <w:t xml:space="preserve"> на официальном сайте </w:t>
      </w:r>
      <w:hyperlink r:id="rId11" w:history="1">
        <w:r w:rsidRPr="00B6517B">
          <w:rPr>
            <w:rFonts w:ascii="Times New Roman" w:hAnsi="Times New Roman"/>
            <w:sz w:val="24"/>
            <w:szCs w:val="24"/>
          </w:rPr>
          <w:t>www.tgk-14.com</w:t>
        </w:r>
      </w:hyperlink>
      <w:r w:rsidRPr="00B6517B">
        <w:rPr>
          <w:rFonts w:ascii="Times New Roman" w:hAnsi="Times New Roman"/>
          <w:sz w:val="24"/>
          <w:szCs w:val="24"/>
        </w:rPr>
        <w:t xml:space="preserve"> </w:t>
      </w:r>
      <w:r w:rsidRPr="00103173">
        <w:rPr>
          <w:rFonts w:ascii="Times New Roman" w:hAnsi="Times New Roman"/>
          <w:sz w:val="24"/>
          <w:szCs w:val="24"/>
        </w:rPr>
        <w:t xml:space="preserve">и на сайте </w:t>
      </w:r>
      <w:r w:rsidRPr="001D6A50">
        <w:rPr>
          <w:rFonts w:ascii="Times New Roman" w:hAnsi="Times New Roman"/>
          <w:sz w:val="24"/>
          <w:szCs w:val="24"/>
          <w:highlight w:val="green"/>
        </w:rPr>
        <w:t>(указать наименование электронной торговой площадки)</w:t>
      </w:r>
      <w:r w:rsidRPr="00103173">
        <w:rPr>
          <w:rFonts w:ascii="Times New Roman" w:hAnsi="Times New Roman"/>
          <w:sz w:val="24"/>
          <w:szCs w:val="24"/>
        </w:rPr>
        <w:t xml:space="preserve"> </w:t>
      </w:r>
      <w:r>
        <w:rPr>
          <w:rFonts w:ascii="Times New Roman" w:hAnsi="Times New Roman"/>
          <w:sz w:val="24"/>
          <w:szCs w:val="24"/>
        </w:rPr>
        <w:t>(</w:t>
      </w:r>
      <w:r w:rsidRPr="001D6A50">
        <w:rPr>
          <w:rFonts w:ascii="Times New Roman" w:hAnsi="Times New Roman"/>
          <w:sz w:val="24"/>
          <w:szCs w:val="24"/>
          <w:highlight w:val="green"/>
        </w:rPr>
        <w:t>указать сайт электронной торговой площадки</w:t>
      </w:r>
      <w:r>
        <w:rPr>
          <w:rFonts w:ascii="Times New Roman" w:hAnsi="Times New Roman"/>
          <w:sz w:val="24"/>
          <w:szCs w:val="24"/>
        </w:rPr>
        <w:t>)</w:t>
      </w:r>
      <w:r>
        <w:t xml:space="preserve"> </w:t>
      </w:r>
      <w:r w:rsidRPr="00B30C9A">
        <w:rPr>
          <w:rFonts w:ascii="Times New Roman" w:hAnsi="Times New Roman"/>
          <w:sz w:val="24"/>
          <w:szCs w:val="24"/>
        </w:rPr>
        <w:t>от «___» _______ 20</w:t>
      </w:r>
      <w:r w:rsidR="00235A43">
        <w:rPr>
          <w:rFonts w:ascii="Times New Roman" w:hAnsi="Times New Roman"/>
          <w:sz w:val="24"/>
          <w:szCs w:val="24"/>
        </w:rPr>
        <w:t>20</w:t>
      </w:r>
      <w:r w:rsidRPr="00B30C9A">
        <w:rPr>
          <w:rFonts w:ascii="Times New Roman" w:hAnsi="Times New Roman"/>
          <w:sz w:val="24"/>
          <w:szCs w:val="24"/>
        </w:rPr>
        <w:t xml:space="preserve"> года и документацию, и принимая установленные в них требования и условия, участник размещения заказа _________________________________________________________,</w:t>
      </w:r>
    </w:p>
    <w:p w:rsidR="00927A17" w:rsidRPr="00B30C9A" w:rsidRDefault="00927A17" w:rsidP="00927A17">
      <w:pPr>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полное наименование участника размещения заказа</w:t>
      </w:r>
      <w:r w:rsidRPr="00B30C9A">
        <w:rPr>
          <w:rFonts w:ascii="Times New Roman" w:hAnsi="Times New Roman"/>
          <w:sz w:val="24"/>
          <w:szCs w:val="24"/>
        </w:rPr>
        <w:t>]</w:t>
      </w:r>
    </w:p>
    <w:p w:rsidR="00927A17" w:rsidRDefault="00927A17" w:rsidP="00927A17">
      <w:pPr>
        <w:spacing w:after="0"/>
        <w:jc w:val="both"/>
        <w:rPr>
          <w:rFonts w:ascii="Times New Roman" w:hAnsi="Times New Roman"/>
          <w:sz w:val="24"/>
          <w:szCs w:val="24"/>
        </w:rPr>
      </w:pPr>
      <w:r w:rsidRPr="00B30C9A">
        <w:rPr>
          <w:rFonts w:ascii="Times New Roman" w:hAnsi="Times New Roman"/>
          <w:sz w:val="24"/>
          <w:szCs w:val="24"/>
        </w:rPr>
        <w:t xml:space="preserve">получивший документацию в установленном порядке предлагает заключить договор </w:t>
      </w:r>
      <w:proofErr w:type="gramStart"/>
      <w:r w:rsidRPr="00B30C9A">
        <w:rPr>
          <w:rFonts w:ascii="Times New Roman" w:hAnsi="Times New Roman"/>
          <w:sz w:val="24"/>
          <w:szCs w:val="24"/>
        </w:rPr>
        <w:t xml:space="preserve">на  </w:t>
      </w:r>
      <w:r w:rsidRPr="000569C6">
        <w:rPr>
          <w:rFonts w:ascii="Times New Roman" w:hAnsi="Times New Roman"/>
          <w:sz w:val="24"/>
          <w:szCs w:val="24"/>
          <w:highlight w:val="yellow"/>
        </w:rPr>
        <w:t>[</w:t>
      </w:r>
      <w:proofErr w:type="gramEnd"/>
      <w:r w:rsidRPr="000569C6">
        <w:rPr>
          <w:rFonts w:ascii="Times New Roman" w:hAnsi="Times New Roman"/>
          <w:i/>
          <w:sz w:val="24"/>
          <w:szCs w:val="24"/>
          <w:highlight w:val="yellow"/>
        </w:rPr>
        <w:t>указать предмет договора</w:t>
      </w:r>
      <w:r w:rsidRPr="000569C6">
        <w:rPr>
          <w:rFonts w:ascii="Times New Roman" w:hAnsi="Times New Roman"/>
          <w:sz w:val="24"/>
          <w:szCs w:val="24"/>
          <w:highlight w:val="yellow"/>
        </w:rPr>
        <w:t>]</w:t>
      </w:r>
      <w:r w:rsidRPr="00B30C9A">
        <w:rPr>
          <w:rFonts w:ascii="Times New Roman" w:hAnsi="Times New Roman"/>
          <w:sz w:val="24"/>
          <w:szCs w:val="24"/>
        </w:rPr>
        <w:t xml:space="preserve"> на следующих условиях:</w:t>
      </w:r>
    </w:p>
    <w:p w:rsidR="00927A17" w:rsidRDefault="00927A17" w:rsidP="00927A17">
      <w:pPr>
        <w:spacing w:after="0"/>
        <w:jc w:val="center"/>
        <w:rPr>
          <w:rFonts w:ascii="Times New Roman" w:hAnsi="Times New Roman"/>
          <w:sz w:val="24"/>
          <w:szCs w:val="24"/>
        </w:rPr>
      </w:pPr>
    </w:p>
    <w:p w:rsidR="00927A17" w:rsidRPr="00B30C9A" w:rsidRDefault="00927A17" w:rsidP="00927A17">
      <w:pPr>
        <w:pStyle w:val="a5"/>
        <w:spacing w:after="0" w:line="240" w:lineRule="auto"/>
        <w:ind w:left="0"/>
        <w:jc w:val="both"/>
        <w:rPr>
          <w:rFonts w:ascii="Times New Roman" w:hAnsi="Times New Roman"/>
          <w:sz w:val="24"/>
          <w:szCs w:val="24"/>
        </w:rPr>
      </w:pPr>
      <w:r>
        <w:rPr>
          <w:rFonts w:ascii="Times New Roman" w:hAnsi="Times New Roman"/>
          <w:sz w:val="24"/>
          <w:szCs w:val="24"/>
        </w:rPr>
        <w:t>ЛОТ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3261"/>
        <w:gridCol w:w="5953"/>
      </w:tblGrid>
      <w:tr w:rsidR="00927A17" w:rsidRPr="00B30C9A" w:rsidTr="00A204C4">
        <w:tc>
          <w:tcPr>
            <w:tcW w:w="675"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 п/п</w:t>
            </w:r>
          </w:p>
        </w:tc>
        <w:tc>
          <w:tcPr>
            <w:tcW w:w="3261"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Критерий оценки</w:t>
            </w:r>
          </w:p>
        </w:tc>
        <w:tc>
          <w:tcPr>
            <w:tcW w:w="5953" w:type="dxa"/>
            <w:vAlign w:val="center"/>
          </w:tcPr>
          <w:p w:rsidR="00927A17" w:rsidRPr="00B30C9A" w:rsidRDefault="00927A17" w:rsidP="00A204C4">
            <w:pPr>
              <w:spacing w:after="0" w:line="240" w:lineRule="auto"/>
              <w:jc w:val="center"/>
              <w:rPr>
                <w:rFonts w:ascii="Times New Roman" w:hAnsi="Times New Roman"/>
                <w:sz w:val="24"/>
                <w:szCs w:val="24"/>
              </w:rPr>
            </w:pPr>
            <w:r w:rsidRPr="00B30C9A">
              <w:rPr>
                <w:rFonts w:ascii="Times New Roman" w:hAnsi="Times New Roman"/>
                <w:sz w:val="24"/>
                <w:szCs w:val="24"/>
              </w:rPr>
              <w:t>Предложение участника размещения заказа</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1</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Цена договора</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1. [</w:t>
            </w:r>
            <w:r>
              <w:rPr>
                <w:rFonts w:ascii="Times New Roman" w:hAnsi="Times New Roman"/>
                <w:sz w:val="24"/>
                <w:szCs w:val="24"/>
                <w:highlight w:val="yellow"/>
              </w:rPr>
              <w:t>С</w:t>
            </w:r>
            <w:r w:rsidRPr="000569C6">
              <w:rPr>
                <w:rFonts w:ascii="Times New Roman" w:hAnsi="Times New Roman"/>
                <w:sz w:val="24"/>
                <w:szCs w:val="24"/>
                <w:highlight w:val="yellow"/>
              </w:rPr>
              <w:t xml:space="preserve">тоимость продукции </w:t>
            </w:r>
            <w:r>
              <w:rPr>
                <w:rFonts w:ascii="Times New Roman" w:hAnsi="Times New Roman"/>
                <w:sz w:val="24"/>
                <w:szCs w:val="24"/>
                <w:highlight w:val="yellow"/>
              </w:rPr>
              <w:t>без</w:t>
            </w:r>
            <w:r w:rsidRPr="000569C6">
              <w:rPr>
                <w:rFonts w:ascii="Times New Roman" w:hAnsi="Times New Roman"/>
                <w:sz w:val="24"/>
                <w:szCs w:val="24"/>
                <w:highlight w:val="yellow"/>
              </w:rPr>
              <w:t xml:space="preserve"> уче</w:t>
            </w:r>
            <w:r>
              <w:rPr>
                <w:rFonts w:ascii="Times New Roman" w:hAnsi="Times New Roman"/>
                <w:sz w:val="24"/>
                <w:szCs w:val="24"/>
                <w:highlight w:val="yellow"/>
              </w:rPr>
              <w:t>та</w:t>
            </w:r>
            <w:r w:rsidRPr="000569C6">
              <w:rPr>
                <w:rFonts w:ascii="Times New Roman" w:hAnsi="Times New Roman"/>
                <w:sz w:val="24"/>
                <w:szCs w:val="24"/>
                <w:highlight w:val="yellow"/>
              </w:rPr>
              <w:t xml:space="preserve"> НДС</w:t>
            </w:r>
            <w:r>
              <w:rPr>
                <w:rFonts w:ascii="Times New Roman" w:hAnsi="Times New Roman"/>
                <w:sz w:val="24"/>
                <w:szCs w:val="24"/>
                <w:highlight w:val="yellow"/>
              </w:rPr>
              <w:t xml:space="preserve"> с учетом транспортных расходов</w:t>
            </w:r>
            <w:r w:rsidRPr="000569C6">
              <w:rPr>
                <w:rFonts w:ascii="Times New Roman" w:hAnsi="Times New Roman"/>
                <w:sz w:val="24"/>
                <w:szCs w:val="24"/>
                <w:highlight w:val="yellow"/>
              </w:rPr>
              <w:t>]</w:t>
            </w:r>
          </w:p>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2. [</w:t>
            </w:r>
            <w:r>
              <w:rPr>
                <w:rFonts w:ascii="Times New Roman" w:hAnsi="Times New Roman"/>
                <w:sz w:val="24"/>
                <w:szCs w:val="24"/>
                <w:highlight w:val="yellow"/>
              </w:rPr>
              <w:t>Кроме того НДС</w:t>
            </w:r>
            <w:r w:rsidRPr="000569C6">
              <w:rPr>
                <w:rFonts w:ascii="Times New Roman" w:hAnsi="Times New Roman"/>
                <w:sz w:val="24"/>
                <w:szCs w:val="24"/>
                <w:highlight w:val="yellow"/>
              </w:rPr>
              <w:t>]</w:t>
            </w:r>
          </w:p>
          <w:p w:rsidR="00927A17"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3. [</w:t>
            </w:r>
            <w:r>
              <w:rPr>
                <w:rFonts w:ascii="Times New Roman" w:hAnsi="Times New Roman"/>
                <w:sz w:val="24"/>
                <w:szCs w:val="24"/>
                <w:highlight w:val="yellow"/>
              </w:rPr>
              <w:t>Итого стоимость продукции</w:t>
            </w:r>
            <w:r w:rsidRPr="000569C6">
              <w:rPr>
                <w:rFonts w:ascii="Times New Roman" w:hAnsi="Times New Roman"/>
                <w:sz w:val="24"/>
                <w:szCs w:val="24"/>
                <w:highlight w:val="yellow"/>
              </w:rPr>
              <w:t xml:space="preserve"> с</w:t>
            </w:r>
            <w:r>
              <w:rPr>
                <w:rFonts w:ascii="Times New Roman" w:hAnsi="Times New Roman"/>
                <w:sz w:val="24"/>
                <w:szCs w:val="24"/>
                <w:highlight w:val="yellow"/>
              </w:rPr>
              <w:t xml:space="preserve"> учетом</w:t>
            </w:r>
            <w:r w:rsidRPr="000569C6">
              <w:rPr>
                <w:rFonts w:ascii="Times New Roman" w:hAnsi="Times New Roman"/>
                <w:sz w:val="24"/>
                <w:szCs w:val="24"/>
                <w:highlight w:val="yellow"/>
              </w:rPr>
              <w:t xml:space="preserve"> НДС и транспортными расходами]</w:t>
            </w:r>
          </w:p>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(если участник в рамках законодательства РФ работает без НДС – информировать об этом и предоставить подтверждающую информацию (НД по УСН, ЕНВД)</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2</w:t>
            </w:r>
          </w:p>
        </w:tc>
        <w:tc>
          <w:tcPr>
            <w:tcW w:w="3261" w:type="dxa"/>
          </w:tcPr>
          <w:p w:rsidR="00927A17" w:rsidRPr="00B30C9A" w:rsidRDefault="00927A17" w:rsidP="00A204C4">
            <w:pPr>
              <w:spacing w:after="0" w:line="240" w:lineRule="auto"/>
              <w:jc w:val="both"/>
              <w:rPr>
                <w:rFonts w:ascii="Times New Roman" w:hAnsi="Times New Roman"/>
                <w:sz w:val="24"/>
                <w:szCs w:val="24"/>
              </w:rPr>
            </w:pPr>
            <w:r>
              <w:rPr>
                <w:rFonts w:ascii="Times New Roman" w:hAnsi="Times New Roman"/>
                <w:sz w:val="24"/>
                <w:szCs w:val="24"/>
              </w:rPr>
              <w:t xml:space="preserve">Условия оплаты </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условия оплаты продукции]</w:t>
            </w:r>
          </w:p>
        </w:tc>
      </w:tr>
      <w:tr w:rsidR="00927A17" w:rsidRPr="00B30C9A" w:rsidTr="00A204C4">
        <w:tc>
          <w:tcPr>
            <w:tcW w:w="675" w:type="dxa"/>
          </w:tcPr>
          <w:p w:rsidR="00927A17" w:rsidRPr="00B30C9A" w:rsidRDefault="00927A17" w:rsidP="00A204C4">
            <w:pPr>
              <w:spacing w:after="0" w:line="240" w:lineRule="auto"/>
              <w:rPr>
                <w:rFonts w:ascii="Times New Roman" w:hAnsi="Times New Roman"/>
                <w:sz w:val="24"/>
                <w:szCs w:val="24"/>
              </w:rPr>
            </w:pPr>
            <w:r w:rsidRPr="00B30C9A">
              <w:rPr>
                <w:rFonts w:ascii="Times New Roman" w:hAnsi="Times New Roman"/>
                <w:sz w:val="24"/>
                <w:szCs w:val="24"/>
              </w:rPr>
              <w:t>3</w:t>
            </w:r>
          </w:p>
        </w:tc>
        <w:tc>
          <w:tcPr>
            <w:tcW w:w="3261"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Срок </w:t>
            </w:r>
            <w:r>
              <w:rPr>
                <w:rFonts w:ascii="Times New Roman" w:hAnsi="Times New Roman"/>
                <w:sz w:val="24"/>
                <w:szCs w:val="24"/>
              </w:rPr>
              <w:t>поставки продукции</w:t>
            </w:r>
          </w:p>
        </w:tc>
        <w:tc>
          <w:tcPr>
            <w:tcW w:w="5953" w:type="dxa"/>
          </w:tcPr>
          <w:p w:rsidR="00927A17" w:rsidRPr="00B30C9A" w:rsidRDefault="00927A17" w:rsidP="00A204C4">
            <w:pPr>
              <w:spacing w:after="0" w:line="240" w:lineRule="auto"/>
              <w:jc w:val="both"/>
              <w:rPr>
                <w:rFonts w:ascii="Times New Roman" w:hAnsi="Times New Roman"/>
                <w:sz w:val="24"/>
                <w:szCs w:val="24"/>
              </w:rPr>
            </w:pPr>
            <w:r w:rsidRPr="00B30C9A">
              <w:rPr>
                <w:rFonts w:ascii="Times New Roman" w:hAnsi="Times New Roman"/>
                <w:sz w:val="24"/>
                <w:szCs w:val="24"/>
              </w:rPr>
              <w:t xml:space="preserve"> </w:t>
            </w:r>
            <w:r w:rsidRPr="000569C6">
              <w:rPr>
                <w:rFonts w:ascii="Times New Roman" w:hAnsi="Times New Roman"/>
                <w:sz w:val="24"/>
                <w:szCs w:val="24"/>
                <w:highlight w:val="yellow"/>
              </w:rPr>
              <w:t>[Участник указывает сроки поставки продукции]</w:t>
            </w:r>
          </w:p>
        </w:tc>
      </w:tr>
    </w:tbl>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line="240" w:lineRule="auto"/>
        <w:jc w:val="both"/>
        <w:rPr>
          <w:rFonts w:ascii="Times New Roman" w:hAnsi="Times New Roman"/>
          <w:sz w:val="24"/>
          <w:szCs w:val="24"/>
        </w:rPr>
      </w:pPr>
      <w:r>
        <w:rPr>
          <w:rFonts w:ascii="Times New Roman" w:hAnsi="Times New Roman"/>
          <w:sz w:val="24"/>
          <w:szCs w:val="24"/>
        </w:rPr>
        <w:t>Лот 2: …</w:t>
      </w:r>
    </w:p>
    <w:p w:rsidR="00927A17" w:rsidRDefault="00927A17" w:rsidP="00927A17">
      <w:pPr>
        <w:tabs>
          <w:tab w:val="left" w:pos="1967"/>
        </w:tabs>
        <w:spacing w:after="0" w:line="240" w:lineRule="auto"/>
        <w:jc w:val="both"/>
        <w:rPr>
          <w:rFonts w:ascii="Times New Roman" w:hAnsi="Times New Roman"/>
          <w:sz w:val="24"/>
          <w:szCs w:val="24"/>
        </w:rPr>
      </w:pPr>
    </w:p>
    <w:p w:rsidR="00927A17" w:rsidRDefault="00927A17" w:rsidP="00927A17">
      <w:pPr>
        <w:tabs>
          <w:tab w:val="left" w:pos="1967"/>
        </w:tabs>
        <w:spacing w:after="0"/>
        <w:jc w:val="both"/>
        <w:rPr>
          <w:rFonts w:ascii="Times New Roman" w:hAnsi="Times New Roman"/>
          <w:sz w:val="24"/>
          <w:szCs w:val="24"/>
        </w:rPr>
      </w:pP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 xml:space="preserve"> подтверждает, что на момент подписания настоящего письма: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соответствует требованиям, установленным законодательством Российской Федерации к лицам, осуществляющим поставку товаров, выполнение работ, оказание услуг, являющихся предметом договора;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в отношении его не проводится ликвидация и 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его деятельность не приостановлена в порядке, установленном Кодексом Российской Федерации об административных правонарушениях, на дату подачи заявки на участие в закупке;</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него отсутствует недоимка по налогам, сборам, задолженность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судимость за преступления в сфере экономики (за исключением лиц, у которых такая судимость погашена или снята), а также не</w:t>
      </w:r>
      <w:r>
        <w:rPr>
          <w:rFonts w:ascii="Times New Roman" w:hAnsi="Times New Roman"/>
          <w:sz w:val="24"/>
          <w:szCs w:val="24"/>
        </w:rPr>
        <w:t xml:space="preserve"> </w:t>
      </w:r>
      <w:r w:rsidRPr="000A7AC5">
        <w:rPr>
          <w:rFonts w:ascii="Times New Roman" w:hAnsi="Times New Roman"/>
          <w:sz w:val="24"/>
          <w:szCs w:val="24"/>
        </w:rPr>
        <w:t>применено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закупки, и отсутствует административное наказание в виде дисквалификации;</w:t>
      </w:r>
    </w:p>
    <w:p w:rsidR="00927A17" w:rsidRPr="000A7AC5" w:rsidRDefault="00927A17" w:rsidP="00927A17">
      <w:pPr>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t xml:space="preserve">между участником закупки и заказчиком отсутствует конфликт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A7AC5">
        <w:rPr>
          <w:rFonts w:ascii="Times New Roman" w:hAnsi="Times New Roman"/>
          <w:sz w:val="24"/>
          <w:szCs w:val="24"/>
        </w:rPr>
        <w:t>неполнородными</w:t>
      </w:r>
      <w:proofErr w:type="spellEnd"/>
      <w:r w:rsidRPr="000A7AC5">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927A17" w:rsidRPr="000A7AC5" w:rsidRDefault="00927A17" w:rsidP="00927A17">
      <w:pPr>
        <w:pStyle w:val="a5"/>
        <w:numPr>
          <w:ilvl w:val="0"/>
          <w:numId w:val="6"/>
        </w:numPr>
        <w:tabs>
          <w:tab w:val="left" w:pos="426"/>
        </w:tabs>
        <w:spacing w:after="0"/>
        <w:ind w:left="426" w:hanging="426"/>
        <w:jc w:val="both"/>
        <w:rPr>
          <w:rFonts w:ascii="Times New Roman" w:hAnsi="Times New Roman"/>
          <w:sz w:val="24"/>
          <w:szCs w:val="24"/>
        </w:rPr>
      </w:pPr>
      <w:r w:rsidRPr="000A7AC5">
        <w:rPr>
          <w:rFonts w:ascii="Times New Roman" w:hAnsi="Times New Roman"/>
          <w:sz w:val="24"/>
          <w:szCs w:val="24"/>
        </w:rPr>
        <w:lastRenderedPageBreak/>
        <w:t xml:space="preserve">отсутствие в реестрах недобросовестных поставщиков сведений об Участнике, а именно в реестре недобросовестных поставщиков, предусмотренном </w:t>
      </w:r>
      <w:hyperlink w:anchor="sub_5" w:history="1">
        <w:r w:rsidRPr="000A7AC5">
          <w:rPr>
            <w:rFonts w:ascii="Times New Roman" w:hAnsi="Times New Roman"/>
            <w:sz w:val="24"/>
            <w:szCs w:val="24"/>
          </w:rPr>
          <w:t>ст. 5</w:t>
        </w:r>
      </w:hyperlink>
      <w:r w:rsidRPr="000A7AC5">
        <w:rPr>
          <w:rFonts w:ascii="Times New Roman" w:hAnsi="Times New Roman"/>
          <w:sz w:val="24"/>
          <w:szCs w:val="24"/>
        </w:rPr>
        <w:t xml:space="preserve"> Федерального закона от 18 июля 2011 г. N 223-ФЗ</w:t>
      </w:r>
      <w:r>
        <w:rPr>
          <w:rFonts w:ascii="Times New Roman" w:hAnsi="Times New Roman"/>
          <w:sz w:val="24"/>
          <w:szCs w:val="24"/>
        </w:rPr>
        <w:t xml:space="preserve"> </w:t>
      </w:r>
      <w:r w:rsidRPr="000A7AC5">
        <w:rPr>
          <w:rFonts w:ascii="Times New Roman" w:hAnsi="Times New Roman"/>
          <w:sz w:val="24"/>
          <w:szCs w:val="24"/>
        </w:rPr>
        <w:t xml:space="preserve">"О закупках товаров, работ, услуг отдельными видами юридических лиц" и в реестре недобросовестных поставщиков, предусмотренном </w:t>
      </w:r>
      <w:hyperlink r:id="rId12" w:history="1">
        <w:r w:rsidRPr="000A7AC5">
          <w:rPr>
            <w:rFonts w:ascii="Times New Roman" w:hAnsi="Times New Roman"/>
            <w:sz w:val="24"/>
            <w:szCs w:val="24"/>
          </w:rPr>
          <w:t>Федеральным законом</w:t>
        </w:r>
      </w:hyperlink>
      <w:r w:rsidRPr="000A7AC5">
        <w:rPr>
          <w:rFonts w:ascii="Times New Roman" w:hAnsi="Times New Roman"/>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27A17" w:rsidRPr="00B30C9A" w:rsidRDefault="00927A17" w:rsidP="00927A17">
      <w:pPr>
        <w:numPr>
          <w:ilvl w:val="0"/>
          <w:numId w:val="6"/>
        </w:numPr>
        <w:tabs>
          <w:tab w:val="left" w:pos="426"/>
        </w:tabs>
        <w:spacing w:after="0"/>
        <w:ind w:left="426" w:hanging="426"/>
        <w:jc w:val="both"/>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участника размещения заказа</w:t>
      </w:r>
      <w:r w:rsidRPr="00B30C9A">
        <w:rPr>
          <w:rFonts w:ascii="Times New Roman" w:hAnsi="Times New Roman"/>
          <w:sz w:val="24"/>
          <w:szCs w:val="24"/>
        </w:rPr>
        <w:t>]</w:t>
      </w:r>
      <w:r>
        <w:rPr>
          <w:rFonts w:ascii="Times New Roman" w:hAnsi="Times New Roman"/>
          <w:sz w:val="24"/>
          <w:szCs w:val="24"/>
        </w:rPr>
        <w:t xml:space="preserve"> подтверждает готовность поставки +/-20% от объема закупаемой продукции по требованию Заказчика при исполнении договора по ценам и на условиях настоящей оферты в течение 90 календарных дней.</w:t>
      </w: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rPr>
          <w:rFonts w:ascii="Times New Roman" w:hAnsi="Times New Roman"/>
          <w:sz w:val="24"/>
          <w:szCs w:val="24"/>
        </w:rPr>
        <w:sectPr w:rsidR="00927A17" w:rsidSect="00ED3394">
          <w:pgSz w:w="11906" w:h="16838" w:code="9"/>
          <w:pgMar w:top="1134" w:right="1134" w:bottom="1134" w:left="1134" w:header="709" w:footer="709" w:gutter="0"/>
          <w:cols w:space="708"/>
          <w:titlePg/>
          <w:docGrid w:linePitch="360"/>
        </w:sect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lastRenderedPageBreak/>
        <w:t>Приложение 1</w:t>
      </w:r>
      <w:r w:rsidRPr="00B30C9A">
        <w:rPr>
          <w:rFonts w:ascii="Times New Roman" w:hAnsi="Times New Roman"/>
          <w:sz w:val="24"/>
          <w:szCs w:val="24"/>
        </w:rPr>
        <w:br w:type="textWrapping" w:clear="all"/>
        <w:t xml:space="preserve">к </w:t>
      </w:r>
      <w:r w:rsidRPr="002A186D">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t>запросе предложений</w:t>
      </w:r>
      <w:r w:rsidRPr="00B30C9A">
        <w:rPr>
          <w:rFonts w:ascii="Times New Roman" w:hAnsi="Times New Roman"/>
          <w:sz w:val="24"/>
          <w:szCs w:val="24"/>
        </w:rPr>
        <w:t xml:space="preserve"> </w:t>
      </w: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ind w:left="720"/>
        <w:rPr>
          <w:rFonts w:ascii="Times New Roman" w:hAnsi="Times New Roman"/>
          <w:b/>
          <w:sz w:val="24"/>
          <w:szCs w:val="24"/>
        </w:rPr>
      </w:pPr>
    </w:p>
    <w:p w:rsidR="00927A17" w:rsidRDefault="00927A17" w:rsidP="00927A17">
      <w:pPr>
        <w:autoSpaceDE w:val="0"/>
        <w:autoSpaceDN w:val="0"/>
        <w:adjustRightInd w:val="0"/>
        <w:spacing w:after="0"/>
        <w:jc w:val="center"/>
        <w:rPr>
          <w:rFonts w:ascii="Times New Roman" w:hAnsi="Times New Roman"/>
          <w:b/>
          <w:sz w:val="24"/>
          <w:szCs w:val="24"/>
        </w:rPr>
      </w:pPr>
      <w:r w:rsidRPr="002D530F">
        <w:rPr>
          <w:rFonts w:ascii="Times New Roman" w:hAnsi="Times New Roman"/>
          <w:b/>
          <w:sz w:val="24"/>
          <w:szCs w:val="24"/>
        </w:rPr>
        <w:t>Технико-коммерческое предложение</w:t>
      </w:r>
    </w:p>
    <w:p w:rsidR="00927A17" w:rsidRPr="00B30C9A" w:rsidRDefault="00927A17" w:rsidP="00927A17">
      <w:pPr>
        <w:autoSpaceDE w:val="0"/>
        <w:autoSpaceDN w:val="0"/>
        <w:adjustRightInd w:val="0"/>
        <w:spacing w:after="0"/>
        <w:rPr>
          <w:rFonts w:ascii="Times New Roman" w:hAnsi="Times New Roman"/>
          <w:b/>
          <w:sz w:val="24"/>
          <w:szCs w:val="24"/>
        </w:rPr>
      </w:pPr>
    </w:p>
    <w:p w:rsidR="00927A17" w:rsidRPr="003514B5" w:rsidRDefault="00927A17" w:rsidP="00927A17">
      <w:pPr>
        <w:spacing w:after="0"/>
        <w:ind w:left="-672" w:firstLine="700"/>
        <w:jc w:val="both"/>
        <w:rPr>
          <w:rFonts w:ascii="Times New Roman" w:hAnsi="Times New Roman"/>
          <w:bCs/>
          <w:sz w:val="24"/>
          <w:szCs w:val="24"/>
        </w:rPr>
      </w:pPr>
      <w:r>
        <w:rPr>
          <w:rFonts w:ascii="Times New Roman" w:hAnsi="Times New Roman"/>
          <w:bCs/>
          <w:sz w:val="24"/>
          <w:szCs w:val="24"/>
        </w:rPr>
        <w:t>Технико-коммерческое предложение представлено в отдельном документе</w:t>
      </w:r>
      <w:r w:rsidRPr="003514B5">
        <w:rPr>
          <w:rFonts w:ascii="Times New Roman" w:hAnsi="Times New Roman"/>
          <w:bCs/>
          <w:sz w:val="24"/>
          <w:szCs w:val="24"/>
        </w:rPr>
        <w:t xml:space="preserve"> формата </w:t>
      </w:r>
      <w:r>
        <w:rPr>
          <w:rFonts w:ascii="Times New Roman" w:hAnsi="Times New Roman"/>
          <w:bCs/>
          <w:sz w:val="24"/>
          <w:szCs w:val="24"/>
        </w:rPr>
        <w:t>«</w:t>
      </w:r>
      <w:proofErr w:type="spellStart"/>
      <w:r w:rsidRPr="003514B5">
        <w:rPr>
          <w:rFonts w:ascii="Times New Roman" w:hAnsi="Times New Roman"/>
          <w:bCs/>
          <w:sz w:val="24"/>
          <w:szCs w:val="24"/>
        </w:rPr>
        <w:t>Excel</w:t>
      </w:r>
      <w:proofErr w:type="spellEnd"/>
      <w:r>
        <w:rPr>
          <w:rFonts w:ascii="Times New Roman" w:hAnsi="Times New Roman"/>
          <w:bCs/>
          <w:sz w:val="24"/>
          <w:szCs w:val="24"/>
        </w:rPr>
        <w:t xml:space="preserve">» </w:t>
      </w:r>
      <w:r w:rsidRPr="000A7AC5">
        <w:rPr>
          <w:rFonts w:ascii="Times New Roman" w:hAnsi="Times New Roman"/>
          <w:sz w:val="24"/>
          <w:szCs w:val="24"/>
        </w:rPr>
        <w:t xml:space="preserve">– </w:t>
      </w:r>
      <w:r>
        <w:rPr>
          <w:rFonts w:ascii="Times New Roman" w:hAnsi="Times New Roman"/>
          <w:sz w:val="24"/>
          <w:szCs w:val="24"/>
        </w:rPr>
        <w:t>Приложение №1. Технико-коммерческое предложение.</w:t>
      </w:r>
      <w:r>
        <w:rPr>
          <w:rFonts w:ascii="Times New Roman" w:hAnsi="Times New Roman"/>
          <w:bCs/>
          <w:sz w:val="24"/>
          <w:szCs w:val="24"/>
        </w:rPr>
        <w:t xml:space="preserve"> </w:t>
      </w:r>
    </w:p>
    <w:p w:rsidR="00927A17" w:rsidRDefault="00927A17" w:rsidP="00927A17">
      <w:pPr>
        <w:sectPr w:rsidR="00927A17" w:rsidSect="00596CDB">
          <w:pgSz w:w="16838" w:h="11906" w:orient="landscape" w:code="9"/>
          <w:pgMar w:top="284" w:right="395" w:bottom="142" w:left="1134" w:header="709" w:footer="709" w:gutter="0"/>
          <w:cols w:space="708"/>
          <w:titlePg/>
          <w:docGrid w:linePitch="360"/>
        </w:sectPr>
      </w:pPr>
    </w:p>
    <w:p w:rsidR="00927A17" w:rsidRDefault="00927A17" w:rsidP="00927A17">
      <w:pPr>
        <w:autoSpaceDE w:val="0"/>
        <w:autoSpaceDN w:val="0"/>
        <w:adjustRightInd w:val="0"/>
        <w:spacing w:after="0"/>
        <w:rPr>
          <w:rFonts w:ascii="Times New Roman" w:hAnsi="Times New Roman"/>
          <w:b/>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sidRPr="00B30C9A">
        <w:rPr>
          <w:rFonts w:ascii="Times New Roman" w:hAnsi="Times New Roman"/>
          <w:sz w:val="24"/>
          <w:szCs w:val="24"/>
        </w:rPr>
        <w:t xml:space="preserve">Приложение </w:t>
      </w:r>
      <w:r>
        <w:rPr>
          <w:rFonts w:ascii="Times New Roman" w:hAnsi="Times New Roman"/>
          <w:sz w:val="24"/>
          <w:szCs w:val="24"/>
        </w:rPr>
        <w:t>2</w:t>
      </w:r>
      <w:r w:rsidRPr="00B30C9A">
        <w:rPr>
          <w:rFonts w:ascii="Times New Roman" w:hAnsi="Times New Roman"/>
          <w:sz w:val="24"/>
          <w:szCs w:val="24"/>
        </w:rPr>
        <w:br w:type="textWrapping" w:clear="all"/>
        <w:t xml:space="preserve">к </w:t>
      </w:r>
      <w:r w:rsidRPr="007F7705">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Pr="00B30C9A" w:rsidRDefault="00927A17" w:rsidP="00927A17">
      <w:pPr>
        <w:spacing w:after="0"/>
        <w:jc w:val="right"/>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 xml:space="preserve">Анкета Участника </w:t>
      </w:r>
      <w:r>
        <w:rPr>
          <w:rFonts w:ascii="Times New Roman" w:hAnsi="Times New Roman"/>
          <w:b/>
          <w:sz w:val="24"/>
          <w:szCs w:val="24"/>
        </w:rPr>
        <w:t>запроса предложений</w:t>
      </w:r>
    </w:p>
    <w:p w:rsidR="00927A17"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 xml:space="preserve">запроса </w:t>
      </w:r>
      <w:proofErr w:type="gramStart"/>
      <w:r>
        <w:rPr>
          <w:rFonts w:ascii="Times New Roman" w:hAnsi="Times New Roman"/>
          <w:sz w:val="24"/>
          <w:szCs w:val="24"/>
        </w:rPr>
        <w:t>предложений:_</w:t>
      </w:r>
      <w:proofErr w:type="gramEnd"/>
      <w:r>
        <w:rPr>
          <w:rFonts w:ascii="Times New Roman" w:hAnsi="Times New Roman"/>
          <w:sz w:val="24"/>
          <w:szCs w:val="24"/>
        </w:rPr>
        <w:t>_____________________</w:t>
      </w:r>
    </w:p>
    <w:p w:rsidR="00927A17" w:rsidRPr="00B30C9A" w:rsidRDefault="00927A17" w:rsidP="00927A17">
      <w:pP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53"/>
        <w:gridCol w:w="3492"/>
        <w:gridCol w:w="3241"/>
        <w:gridCol w:w="2342"/>
      </w:tblGrid>
      <w:tr w:rsidR="00927A17" w:rsidRPr="00595FCD" w:rsidTr="00A204C4">
        <w:trPr>
          <w:trHeight w:val="451"/>
        </w:trPr>
        <w:tc>
          <w:tcPr>
            <w:tcW w:w="0" w:type="auto"/>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 п/п</w:t>
            </w:r>
          </w:p>
        </w:tc>
        <w:tc>
          <w:tcPr>
            <w:tcW w:w="0" w:type="auto"/>
            <w:gridSpan w:val="2"/>
            <w:shd w:val="clear" w:color="auto" w:fill="FFFFFF"/>
            <w:vAlign w:val="bottom"/>
            <w:hideMark/>
          </w:tcPr>
          <w:p w:rsidR="00927A17" w:rsidRPr="00DD3448" w:rsidRDefault="00927A17" w:rsidP="00A204C4">
            <w:pPr>
              <w:spacing w:after="0" w:line="240" w:lineRule="auto"/>
              <w:jc w:val="center"/>
              <w:rPr>
                <w:rFonts w:ascii="Times New Roman" w:eastAsia="Times New Roman" w:hAnsi="Times New Roman"/>
                <w:b/>
                <w:bCs/>
                <w:sz w:val="20"/>
                <w:szCs w:val="20"/>
                <w:lang w:eastAsia="ru-RU"/>
              </w:rPr>
            </w:pPr>
            <w:r w:rsidRPr="00DD3448">
              <w:rPr>
                <w:rFonts w:ascii="Times New Roman" w:eastAsia="Times New Roman" w:hAnsi="Times New Roman"/>
                <w:b/>
                <w:bCs/>
                <w:i/>
                <w:iCs/>
                <w:sz w:val="20"/>
                <w:szCs w:val="20"/>
                <w:lang w:eastAsia="ru-RU"/>
              </w:rPr>
              <w:br/>
            </w:r>
            <w:r w:rsidRPr="00DD3448">
              <w:rPr>
                <w:rFonts w:ascii="Times New Roman" w:eastAsia="Times New Roman" w:hAnsi="Times New Roman"/>
                <w:b/>
                <w:bCs/>
                <w:i/>
                <w:iCs/>
                <w:sz w:val="20"/>
                <w:szCs w:val="20"/>
                <w:lang w:eastAsia="ru-RU"/>
              </w:rPr>
              <w:br/>
              <w:t>Наименование</w:t>
            </w:r>
          </w:p>
        </w:tc>
        <w:tc>
          <w:tcPr>
            <w:tcW w:w="0" w:type="auto"/>
            <w:shd w:val="clear" w:color="auto" w:fill="FFFFFF"/>
            <w:noWrap/>
            <w:vAlign w:val="bottom"/>
            <w:hideMark/>
          </w:tcPr>
          <w:p w:rsidR="00927A17" w:rsidRPr="00DD3448" w:rsidRDefault="00927A17" w:rsidP="00A204C4">
            <w:pPr>
              <w:spacing w:after="0" w:line="240" w:lineRule="auto"/>
              <w:jc w:val="center"/>
              <w:rPr>
                <w:rFonts w:ascii="Times New Roman" w:eastAsia="Times New Roman" w:hAnsi="Times New Roman"/>
                <w:b/>
                <w:bCs/>
                <w:i/>
                <w:iCs/>
                <w:sz w:val="20"/>
                <w:szCs w:val="20"/>
                <w:lang w:eastAsia="ru-RU"/>
              </w:rPr>
            </w:pPr>
            <w:r w:rsidRPr="00DD3448">
              <w:rPr>
                <w:rFonts w:ascii="Times New Roman" w:eastAsia="Times New Roman" w:hAnsi="Times New Roman"/>
                <w:b/>
                <w:bCs/>
                <w:i/>
                <w:iCs/>
                <w:sz w:val="20"/>
                <w:szCs w:val="20"/>
                <w:lang w:eastAsia="ru-RU"/>
              </w:rPr>
              <w:t>Сведения об Участнике</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Полное официальное наименование</w:t>
            </w:r>
            <w:r w:rsidRPr="00DD3448">
              <w:rPr>
                <w:rFonts w:ascii="Times New Roman" w:eastAsia="Times New Roman" w:hAnsi="Times New Roman"/>
                <w:sz w:val="20"/>
                <w:szCs w:val="20"/>
                <w:lang w:eastAsia="ru-RU"/>
              </w:rPr>
              <w:t xml:space="preserve">  (согласно действующей редакции Устава, внесенное в ЕГРЮЛ/ЕГРИП)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0E6984">
              <w:rPr>
                <w:rFonts w:ascii="Times New Roman" w:eastAsia="Times New Roman" w:hAnsi="Times New Roman"/>
                <w:b/>
                <w:sz w:val="20"/>
                <w:szCs w:val="20"/>
                <w:lang w:eastAsia="ru-RU"/>
              </w:rPr>
              <w:t>Краткое официальное наименование Участника</w:t>
            </w:r>
            <w:r w:rsidRPr="00DD3448">
              <w:rPr>
                <w:rFonts w:ascii="Times New Roman" w:eastAsia="Times New Roman" w:hAnsi="Times New Roman"/>
                <w:sz w:val="20"/>
                <w:szCs w:val="20"/>
                <w:lang w:eastAsia="ru-RU"/>
              </w:rPr>
              <w:t xml:space="preserve"> (согласно действующей редакции Устава, внесенное в ЕГРЮЛ / ЕГРИП)</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3</w:t>
            </w:r>
          </w:p>
        </w:tc>
        <w:tc>
          <w:tcPr>
            <w:tcW w:w="0" w:type="auto"/>
            <w:gridSpan w:val="2"/>
            <w:shd w:val="clear" w:color="auto" w:fill="FFFFFF"/>
            <w:vAlign w:val="center"/>
            <w:hideMark/>
          </w:tcPr>
          <w:p w:rsidR="00927A17" w:rsidRPr="000E6984" w:rsidRDefault="00927A17" w:rsidP="00A204C4">
            <w:pPr>
              <w:spacing w:after="0" w:line="240" w:lineRule="auto"/>
              <w:rPr>
                <w:rFonts w:ascii="Times New Roman" w:eastAsia="Times New Roman" w:hAnsi="Times New Roman"/>
                <w:b/>
                <w:sz w:val="20"/>
                <w:szCs w:val="20"/>
                <w:lang w:eastAsia="ru-RU"/>
              </w:rPr>
            </w:pPr>
            <w:r w:rsidRPr="000E6984">
              <w:rPr>
                <w:rFonts w:ascii="Times New Roman" w:eastAsia="Times New Roman" w:hAnsi="Times New Roman"/>
                <w:b/>
                <w:sz w:val="20"/>
                <w:szCs w:val="20"/>
                <w:lang w:eastAsia="ru-RU"/>
              </w:rPr>
              <w:t>Организационно-правовая форма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Реквизиты организации:</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ИНН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КПП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ОКПО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ОГРН</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Юридический адрес (местонахождение, указанное в действующей редакции Устава)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6</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 xml:space="preserve">Почтовый адрес (на данный адрес будет направляться </w:t>
            </w:r>
            <w:r>
              <w:rPr>
                <w:rFonts w:ascii="Times New Roman" w:eastAsia="Times New Roman" w:hAnsi="Times New Roman"/>
                <w:b/>
                <w:bCs/>
                <w:sz w:val="20"/>
                <w:szCs w:val="20"/>
                <w:lang w:eastAsia="ru-RU"/>
              </w:rPr>
              <w:t>корреспонденция из П</w:t>
            </w:r>
            <w:r w:rsidRPr="00DD3448">
              <w:rPr>
                <w:rFonts w:ascii="Times New Roman" w:eastAsia="Times New Roman" w:hAnsi="Times New Roman"/>
                <w:b/>
                <w:bCs/>
                <w:sz w:val="20"/>
                <w:szCs w:val="20"/>
                <w:lang w:eastAsia="ru-RU"/>
              </w:rPr>
              <w:t>АО «ТГК-14»)</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7</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b/>
                <w:bCs/>
                <w:sz w:val="20"/>
                <w:szCs w:val="20"/>
                <w:lang w:eastAsia="ru-RU"/>
              </w:rPr>
            </w:pPr>
            <w:r w:rsidRPr="00DD3448">
              <w:rPr>
                <w:rFonts w:ascii="Times New Roman" w:eastAsia="Times New Roman" w:hAnsi="Times New Roman"/>
                <w:b/>
                <w:bCs/>
                <w:sz w:val="20"/>
                <w:szCs w:val="20"/>
                <w:lang w:eastAsia="ru-RU"/>
              </w:rPr>
              <w:t>Телефоны Участника: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087"/>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контактный телефон контрагента  (с указанием кода города) – по данному телефону будут осуществляться официальные телефонные звонки</w:t>
            </w:r>
            <w:r>
              <w:rPr>
                <w:rFonts w:ascii="Times New Roman" w:eastAsia="Times New Roman" w:hAnsi="Times New Roman"/>
                <w:sz w:val="20"/>
                <w:szCs w:val="20"/>
                <w:lang w:eastAsia="ru-RU"/>
              </w:rPr>
              <w:t xml:space="preserve"> уполномоченных представителей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78"/>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lastRenderedPageBreak/>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Основной факс контрагента  (с указанием кода города) – на данный номер будет направляться официальная</w:t>
            </w:r>
            <w:r>
              <w:rPr>
                <w:rFonts w:ascii="Times New Roman" w:eastAsia="Times New Roman" w:hAnsi="Times New Roman"/>
                <w:sz w:val="20"/>
                <w:szCs w:val="20"/>
                <w:lang w:eastAsia="ru-RU"/>
              </w:rPr>
              <w:t xml:space="preserve"> факсимильная корреспонденция  П</w:t>
            </w:r>
            <w:r w:rsidRPr="00DD3448">
              <w:rPr>
                <w:rFonts w:ascii="Times New Roman" w:eastAsia="Times New Roman" w:hAnsi="Times New Roman"/>
                <w:sz w:val="20"/>
                <w:szCs w:val="20"/>
                <w:lang w:eastAsia="ru-RU"/>
              </w:rPr>
              <w:t xml:space="preserve">АО «ТГК-14»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Сотовый телефон (10 знаков)</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8</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ФИО руководителя Участника, имеющего право подписи согласно учредительным документам Участника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Основание действия руководителя</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94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электронной почты (для связи с руководством контрагента) – на данный адрес будут направляться сообщения в рамках деловой переписки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r w:rsidRPr="00DD3448">
              <w:rPr>
                <w:rFonts w:ascii="Times New Roman" w:eastAsia="Times New Roman" w:hAnsi="Times New Roman"/>
                <w:sz w:val="20"/>
                <w:szCs w:val="20"/>
                <w:u w:val="single"/>
                <w:lang w:eastAsia="ru-RU"/>
              </w:rPr>
              <w:t> </w:t>
            </w:r>
          </w:p>
        </w:tc>
      </w:tr>
      <w:tr w:rsidR="00927A17" w:rsidRPr="00595FCD" w:rsidTr="00A204C4">
        <w:trPr>
          <w:trHeight w:val="713"/>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Данные сотрудника контрагента, уполномоченного на текущее взаимо</w:t>
            </w:r>
            <w:r>
              <w:rPr>
                <w:rFonts w:ascii="Times New Roman" w:eastAsia="Times New Roman" w:hAnsi="Times New Roman"/>
                <w:b/>
                <w:sz w:val="20"/>
                <w:szCs w:val="20"/>
                <w:lang w:eastAsia="ru-RU"/>
              </w:rPr>
              <w:t>действие с П</w:t>
            </w:r>
            <w:r w:rsidRPr="00D93FFE">
              <w:rPr>
                <w:rFonts w:ascii="Times New Roman" w:eastAsia="Times New Roman" w:hAnsi="Times New Roman"/>
                <w:b/>
                <w:sz w:val="20"/>
                <w:szCs w:val="20"/>
                <w:lang w:eastAsia="ru-RU"/>
              </w:rPr>
              <w:t xml:space="preserve">АО "ТГК-14"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ФИО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Должность</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noWrap/>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Прямой контактный телефон (мобильный или офисный)</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86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0</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93FFE">
              <w:rPr>
                <w:rFonts w:ascii="Times New Roman" w:eastAsia="Times New Roman" w:hAnsi="Times New Roman"/>
                <w:b/>
                <w:sz w:val="20"/>
                <w:szCs w:val="20"/>
                <w:lang w:eastAsia="ru-RU"/>
              </w:rPr>
              <w:t>Фактический адрес головного офиса контрагента</w:t>
            </w:r>
            <w:r w:rsidRPr="00DD3448">
              <w:rPr>
                <w:rFonts w:ascii="Times New Roman" w:eastAsia="Times New Roman" w:hAnsi="Times New Roman"/>
                <w:sz w:val="20"/>
                <w:szCs w:val="20"/>
                <w:lang w:eastAsia="ru-RU"/>
              </w:rPr>
              <w:t xml:space="preserve"> </w:t>
            </w:r>
            <w:r w:rsidRPr="00DD3448">
              <w:rPr>
                <w:rFonts w:ascii="Times New Roman" w:eastAsia="Times New Roman" w:hAnsi="Times New Roman"/>
                <w:sz w:val="20"/>
                <w:szCs w:val="20"/>
                <w:lang w:eastAsia="ru-RU"/>
              </w:rPr>
              <w:br/>
            </w:r>
            <w:r>
              <w:rPr>
                <w:rFonts w:ascii="Times New Roman" w:eastAsia="Times New Roman" w:hAnsi="Times New Roman"/>
                <w:sz w:val="20"/>
                <w:szCs w:val="20"/>
                <w:lang w:eastAsia="ru-RU"/>
              </w:rPr>
              <w:t>(филиала – в случае заключения П</w:t>
            </w:r>
            <w:r w:rsidRPr="00DD3448">
              <w:rPr>
                <w:rFonts w:ascii="Times New Roman" w:eastAsia="Times New Roman" w:hAnsi="Times New Roman"/>
                <w:sz w:val="20"/>
                <w:szCs w:val="20"/>
                <w:lang w:eastAsia="ru-RU"/>
              </w:rPr>
              <w:t>АО «ТГК-14» договора с филиалом контрагента)</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Индекс</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Населенный пункт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улица, проспект</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дом</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1</w:t>
            </w:r>
          </w:p>
        </w:tc>
        <w:tc>
          <w:tcPr>
            <w:tcW w:w="0" w:type="auto"/>
            <w:gridSpan w:val="2"/>
            <w:shd w:val="clear" w:color="auto" w:fill="FFFFFF"/>
            <w:vAlign w:val="center"/>
            <w:hideMark/>
          </w:tcPr>
          <w:p w:rsidR="00927A17" w:rsidRPr="00D93FFE" w:rsidRDefault="00927A17" w:rsidP="00A204C4">
            <w:pPr>
              <w:spacing w:after="0" w:line="240" w:lineRule="auto"/>
              <w:rPr>
                <w:rFonts w:ascii="Times New Roman" w:eastAsia="Times New Roman" w:hAnsi="Times New Roman"/>
                <w:b/>
                <w:sz w:val="20"/>
                <w:szCs w:val="20"/>
                <w:lang w:eastAsia="ru-RU"/>
              </w:rPr>
            </w:pPr>
            <w:r w:rsidRPr="00D93FFE">
              <w:rPr>
                <w:rFonts w:ascii="Times New Roman" w:eastAsia="Times New Roman" w:hAnsi="Times New Roman"/>
                <w:b/>
                <w:sz w:val="20"/>
                <w:szCs w:val="20"/>
                <w:lang w:eastAsia="ru-RU"/>
              </w:rPr>
              <w:t xml:space="preserve">Главный бухгалтер или иное должностное лицо, выполняющее его функции </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3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Фамилия, Имя и Отчество</w:t>
            </w:r>
          </w:p>
        </w:tc>
        <w:tc>
          <w:tcPr>
            <w:tcW w:w="0" w:type="auto"/>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p>
        </w:tc>
      </w:tr>
      <w:tr w:rsidR="00927A17" w:rsidRPr="00595FCD" w:rsidTr="00A204C4">
        <w:trPr>
          <w:trHeight w:val="162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2</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b/>
                <w:sz w:val="20"/>
                <w:szCs w:val="20"/>
                <w:lang w:eastAsia="ru-RU"/>
              </w:rPr>
              <w:t xml:space="preserve">Наличие собственной производственной, материально-технической   базы   и иных ресурсов, необходимых для самостоятельной </w:t>
            </w:r>
            <w:r w:rsidRPr="009F6EED">
              <w:rPr>
                <w:rFonts w:ascii="Times New Roman" w:eastAsia="Times New Roman" w:hAnsi="Times New Roman"/>
                <w:sz w:val="20"/>
                <w:szCs w:val="20"/>
                <w:lang w:eastAsia="ru-RU"/>
              </w:rPr>
              <w:t xml:space="preserve">поставки товаров, предусмотренных закупочной процедурой ПАО «ТГК-14»/предметом заключаемого с ПАО «ТГК-14» договора   </w:t>
            </w:r>
            <w:r w:rsidRPr="009F6EED">
              <w:rPr>
                <w:rFonts w:ascii="Times New Roman" w:eastAsia="Times New Roman" w:hAnsi="Times New Roman"/>
                <w:b/>
                <w:bCs/>
                <w:sz w:val="20"/>
                <w:szCs w:val="20"/>
                <w:lang w:eastAsia="ru-RU"/>
              </w:rPr>
              <w:t xml:space="preserve">(да/нет)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191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0" w:type="auto"/>
            <w:gridSpan w:val="2"/>
            <w:shd w:val="clear" w:color="auto" w:fill="FFFFFF"/>
            <w:vAlign w:val="center"/>
            <w:hideMark/>
          </w:tcPr>
          <w:p w:rsidR="00927A17" w:rsidRPr="009F6EED" w:rsidRDefault="00927A17" w:rsidP="00A204C4">
            <w:pPr>
              <w:spacing w:after="0" w:line="240" w:lineRule="auto"/>
              <w:jc w:val="both"/>
              <w:rPr>
                <w:rFonts w:ascii="Times New Roman" w:eastAsia="Times New Roman" w:hAnsi="Times New Roman"/>
                <w:sz w:val="20"/>
                <w:szCs w:val="20"/>
                <w:lang w:eastAsia="ru-RU"/>
              </w:rPr>
            </w:pPr>
            <w:r w:rsidRPr="009F6EED">
              <w:rPr>
                <w:rFonts w:ascii="Times New Roman" w:eastAsia="Times New Roman" w:hAnsi="Times New Roman"/>
                <w:sz w:val="20"/>
                <w:szCs w:val="20"/>
                <w:lang w:eastAsia="ru-RU"/>
              </w:rPr>
              <w:t xml:space="preserve">Будут ли при поставке товаров, предусмотренных закупочной процедурой ПАО «ТГК-14»/предметом заключаемого с ПАО «ТГК-14» договора привлекаться организации-субпоставщики </w:t>
            </w:r>
            <w:r w:rsidRPr="009F6EED">
              <w:rPr>
                <w:rFonts w:ascii="Times New Roman" w:eastAsia="Times New Roman" w:hAnsi="Times New Roman"/>
                <w:b/>
                <w:bCs/>
                <w:sz w:val="20"/>
                <w:szCs w:val="20"/>
                <w:lang w:eastAsia="ru-RU"/>
              </w:rPr>
              <w:t>(да/нет).</w:t>
            </w:r>
            <w:r w:rsidRPr="009F6EED">
              <w:rPr>
                <w:rFonts w:ascii="Times New Roman" w:eastAsia="Times New Roman" w:hAnsi="Times New Roman"/>
                <w:sz w:val="20"/>
                <w:szCs w:val="20"/>
                <w:lang w:eastAsia="ru-RU"/>
              </w:rPr>
              <w:t xml:space="preserve"> При их привлечении к данной анкете прикладываются заполненные по аналогичной форме анкеты – отдельно по каждому субпоставщику, заверенные руководством организации-субпоставщика.</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5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4</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Дата </w:t>
            </w:r>
            <w:r>
              <w:rPr>
                <w:rFonts w:ascii="Times New Roman" w:eastAsia="Times New Roman" w:hAnsi="Times New Roman"/>
                <w:sz w:val="20"/>
                <w:szCs w:val="20"/>
                <w:lang w:eastAsia="ru-RU"/>
              </w:rPr>
              <w:t>начала партнерских отношений с П</w:t>
            </w:r>
            <w:r w:rsidRPr="00DD3448">
              <w:rPr>
                <w:rFonts w:ascii="Times New Roman" w:eastAsia="Times New Roman" w:hAnsi="Times New Roman"/>
                <w:sz w:val="20"/>
                <w:szCs w:val="20"/>
                <w:lang w:eastAsia="ru-RU"/>
              </w:rPr>
              <w:t>АО "ТГК-14" (если такие имеются)</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w:t>
            </w: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1</w:t>
            </w:r>
            <w:r>
              <w:rPr>
                <w:rFonts w:ascii="Times New Roman" w:eastAsia="Times New Roman" w:hAnsi="Times New Roman"/>
                <w:sz w:val="20"/>
                <w:szCs w:val="20"/>
                <w:lang w:eastAsia="ru-RU"/>
              </w:rPr>
              <w:t>5</w:t>
            </w:r>
          </w:p>
        </w:tc>
        <w:tc>
          <w:tcPr>
            <w:tcW w:w="0" w:type="auto"/>
            <w:gridSpan w:val="2"/>
            <w:shd w:val="clear" w:color="auto" w:fill="FFFFFF"/>
            <w:vAlign w:val="center"/>
            <w:hideMark/>
          </w:tcPr>
          <w:p w:rsidR="00927A17" w:rsidRPr="00DD3448" w:rsidRDefault="00927A17" w:rsidP="00A204C4">
            <w:pPr>
              <w:spacing w:after="0" w:line="240" w:lineRule="auto"/>
              <w:rPr>
                <w:rFonts w:ascii="Times New Roman" w:eastAsia="Times New Roman" w:hAnsi="Times New Roman"/>
                <w:sz w:val="20"/>
                <w:szCs w:val="20"/>
                <w:lang w:eastAsia="ru-RU"/>
              </w:rPr>
            </w:pPr>
            <w:r w:rsidRPr="00DD3448">
              <w:rPr>
                <w:rFonts w:ascii="Times New Roman" w:eastAsia="Times New Roman" w:hAnsi="Times New Roman"/>
                <w:sz w:val="20"/>
                <w:szCs w:val="20"/>
                <w:lang w:eastAsia="ru-RU"/>
              </w:rPr>
              <w:t xml:space="preserve">Адрес официального Интернет-сайта контрагента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16</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Дата, место и орган регистрации юридического лица, </w:t>
            </w:r>
            <w:r w:rsidRPr="00820E8F">
              <w:rPr>
                <w:rFonts w:ascii="Times New Roman" w:hAnsi="Times New Roman"/>
                <w:sz w:val="20"/>
              </w:rPr>
              <w:t>(на основании свидетельства о государственной регистрации)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Учредители </w:t>
            </w:r>
            <w:r w:rsidRPr="00820E8F">
              <w:rPr>
                <w:rFonts w:ascii="Times New Roman" w:hAnsi="Times New Roman"/>
                <w:sz w:val="20"/>
              </w:rPr>
              <w:t xml:space="preserve">(перечислить наименования и организационно-правовую форму всех учредителей, чья доля в уставном капитале превышает 10%) </w:t>
            </w:r>
            <w:r w:rsidRPr="00820E8F">
              <w:rPr>
                <w:rFonts w:ascii="Times New Roman" w:hAnsi="Times New Roman"/>
                <w:b/>
                <w:bCs/>
                <w:sz w:val="20"/>
              </w:rPr>
              <w:t xml:space="preserve">и доля их участия </w:t>
            </w:r>
            <w:r w:rsidRPr="00820E8F">
              <w:rPr>
                <w:rFonts w:ascii="Times New Roman" w:hAnsi="Times New Roman"/>
                <w:sz w:val="20"/>
              </w:rPr>
              <w:t>(для акционерных обществ - выписка из реестра акционеров отдельным документом)</w:t>
            </w:r>
            <w:r w:rsidRPr="00820E8F">
              <w:rPr>
                <w:rFonts w:ascii="Times New Roman" w:hAnsi="Times New Roman"/>
                <w:b/>
                <w:bCs/>
                <w:sz w:val="20"/>
              </w:rPr>
              <w:t xml:space="preserve"> на основании учредительных документов установленной формы </w:t>
            </w:r>
            <w:r w:rsidRPr="00820E8F">
              <w:rPr>
                <w:rFonts w:ascii="Times New Roman" w:hAnsi="Times New Roman"/>
                <w:sz w:val="20"/>
              </w:rPr>
              <w:t>(устав, положение, учредительный договор)</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Срок деятельности </w:t>
            </w:r>
            <w:r w:rsidRPr="00820E8F">
              <w:rPr>
                <w:rFonts w:ascii="Times New Roman" w:hAnsi="Times New Roman"/>
                <w:sz w:val="20"/>
              </w:rPr>
              <w:t>(с учетом правопреемства), месяцев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2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Размер уставного капитала,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Номер и почтовый адрес Инспекции Федеральной налоговой службы</w:t>
            </w:r>
            <w:r w:rsidRPr="00820E8F">
              <w:rPr>
                <w:rFonts w:ascii="Times New Roman" w:hAnsi="Times New Roman"/>
                <w:sz w:val="20"/>
              </w:rPr>
              <w:t xml:space="preserve">, в которой участник размещения заказа зарегистрирован в качестве налогоплательщика </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60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Сведения о выданных участнику лицензиях, необходимых для выполнения обязательств по договору</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Вид деятельности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4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Дата выдачи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7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Наименование органа, выдавшего лицензию</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20"/>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820E8F" w:rsidRDefault="00927A17" w:rsidP="00A204C4">
            <w:pPr>
              <w:spacing w:line="240" w:lineRule="auto"/>
              <w:rPr>
                <w:rFonts w:ascii="Times New Roman" w:hAnsi="Times New Roman"/>
                <w:sz w:val="20"/>
              </w:rPr>
            </w:pPr>
            <w:r w:rsidRPr="00820E8F">
              <w:rPr>
                <w:rFonts w:ascii="Times New Roman" w:hAnsi="Times New Roman"/>
                <w:sz w:val="20"/>
              </w:rPr>
              <w:t>Срок окончания действия лицензии</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1812"/>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0" w:type="auto"/>
            <w:gridSpan w:val="2"/>
            <w:shd w:val="clear" w:color="auto" w:fill="FFFFFF"/>
            <w:hideMark/>
          </w:tcPr>
          <w:p w:rsidR="00927A17" w:rsidRPr="00820E8F" w:rsidRDefault="00927A17" w:rsidP="00A204C4">
            <w:pPr>
              <w:spacing w:line="240" w:lineRule="auto"/>
              <w:rPr>
                <w:rFonts w:ascii="Times New Roman" w:hAnsi="Times New Roman"/>
                <w:b/>
                <w:bCs/>
                <w:sz w:val="20"/>
              </w:rPr>
            </w:pPr>
            <w:r w:rsidRPr="00820E8F">
              <w:rPr>
                <w:rFonts w:ascii="Times New Roman" w:hAnsi="Times New Roman"/>
                <w:b/>
                <w:bCs/>
                <w:sz w:val="20"/>
              </w:rPr>
              <w:t xml:space="preserve">Сведения о дочерних и зависимых обществах, аффилированных лицах </w:t>
            </w:r>
            <w:r w:rsidRPr="00820E8F">
              <w:rPr>
                <w:rFonts w:ascii="Times New Roman" w:hAnsi="Times New Roman"/>
                <w:sz w:val="20"/>
              </w:rPr>
              <w:t xml:space="preserve">(о лицах, входящих с участником конкурса в одну группу лиц (в ред. ст. 105, 106 ГК Российской  Федерации, ст. 9 Федерального закона от 26.07.06 №135-ФЗ «О защите конкуренции»), </w:t>
            </w:r>
            <w:r w:rsidRPr="00820E8F">
              <w:rPr>
                <w:rFonts w:ascii="Times New Roman" w:hAnsi="Times New Roman"/>
                <w:b/>
                <w:bCs/>
                <w:sz w:val="20"/>
              </w:rPr>
              <w:t xml:space="preserve">в том числе об аффилированных лицах </w:t>
            </w:r>
            <w:r w:rsidRPr="00820E8F">
              <w:rPr>
                <w:rFonts w:ascii="Times New Roman" w:hAnsi="Times New Roman"/>
                <w:sz w:val="20"/>
              </w:rPr>
              <w:t>(в соответствии с определением понятия "аффилированное лицо" в статье 4 Закона РСФСР "О конкуренции и ограничении монополистической деятельности на товарных рынках" N 948-1 от 22.03.1991)</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93"/>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Общий объем выполненных заказов</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64"/>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0B18DB">
            <w:pPr>
              <w:spacing w:line="240" w:lineRule="auto"/>
              <w:rPr>
                <w:rFonts w:ascii="Times New Roman" w:hAnsi="Times New Roman"/>
                <w:sz w:val="20"/>
              </w:rPr>
            </w:pPr>
            <w:r w:rsidRPr="000E6984">
              <w:rPr>
                <w:rFonts w:ascii="Times New Roman" w:hAnsi="Times New Roman"/>
                <w:sz w:val="20"/>
              </w:rPr>
              <w:t>за 2</w:t>
            </w:r>
            <w:r w:rsidR="00235A43">
              <w:rPr>
                <w:rFonts w:ascii="Times New Roman" w:hAnsi="Times New Roman"/>
                <w:sz w:val="20"/>
              </w:rPr>
              <w:t>01</w:t>
            </w:r>
            <w:r w:rsidR="000B18DB">
              <w:rPr>
                <w:rFonts w:ascii="Times New Roman" w:hAnsi="Times New Roman"/>
                <w:sz w:val="20"/>
              </w:rPr>
              <w:t>8</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235A43">
            <w:pPr>
              <w:spacing w:line="240" w:lineRule="auto"/>
              <w:rPr>
                <w:rFonts w:ascii="Times New Roman" w:hAnsi="Times New Roman"/>
                <w:sz w:val="20"/>
              </w:rPr>
            </w:pPr>
            <w:r>
              <w:rPr>
                <w:rFonts w:ascii="Times New Roman" w:hAnsi="Times New Roman"/>
                <w:sz w:val="20"/>
              </w:rPr>
              <w:t>за 201</w:t>
            </w:r>
            <w:r w:rsidR="000B18DB">
              <w:rPr>
                <w:rFonts w:ascii="Times New Roman" w:hAnsi="Times New Roman"/>
                <w:sz w:val="20"/>
              </w:rPr>
              <w:t>9</w:t>
            </w:r>
            <w:r w:rsidRPr="000E6984">
              <w:rPr>
                <w:rFonts w:ascii="Times New Roman" w:hAnsi="Times New Roman"/>
                <w:sz w:val="20"/>
              </w:rPr>
              <w:t xml:space="preserve"> год, тыс. руб.</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56"/>
        </w:trPr>
        <w:tc>
          <w:tcPr>
            <w:tcW w:w="0" w:type="auto"/>
            <w:shd w:val="clear" w:color="auto" w:fill="FFFFFF"/>
            <w:vAlign w:val="center"/>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tcPr>
          <w:p w:rsidR="00927A17" w:rsidRDefault="000B18DB" w:rsidP="00A204C4">
            <w:pPr>
              <w:spacing w:line="240" w:lineRule="auto"/>
              <w:rPr>
                <w:rFonts w:ascii="Times New Roman" w:hAnsi="Times New Roman"/>
                <w:sz w:val="20"/>
              </w:rPr>
            </w:pPr>
            <w:r>
              <w:rPr>
                <w:rFonts w:ascii="Times New Roman" w:hAnsi="Times New Roman"/>
                <w:sz w:val="20"/>
              </w:rPr>
              <w:t>за 2020</w:t>
            </w:r>
            <w:r w:rsidR="00927A17" w:rsidRPr="000E6984">
              <w:rPr>
                <w:rFonts w:ascii="Times New Roman" w:hAnsi="Times New Roman"/>
                <w:sz w:val="20"/>
              </w:rPr>
              <w:t xml:space="preserve"> год, тыс. руб.</w:t>
            </w:r>
          </w:p>
        </w:tc>
        <w:tc>
          <w:tcPr>
            <w:tcW w:w="0" w:type="auto"/>
            <w:shd w:val="clear" w:color="auto" w:fill="FFFFFF"/>
            <w:noWrap/>
            <w:vAlign w:val="center"/>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247"/>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0" w:type="auto"/>
            <w:gridSpan w:val="2"/>
            <w:shd w:val="clear" w:color="auto" w:fill="FFFFFF"/>
            <w:hideMark/>
          </w:tcPr>
          <w:p w:rsidR="00927A17" w:rsidRPr="000E6984" w:rsidRDefault="00927A17" w:rsidP="00A204C4">
            <w:pPr>
              <w:spacing w:line="240" w:lineRule="auto"/>
              <w:rPr>
                <w:rFonts w:ascii="Times New Roman" w:hAnsi="Times New Roman"/>
                <w:b/>
                <w:bCs/>
                <w:sz w:val="20"/>
              </w:rPr>
            </w:pPr>
            <w:r w:rsidRPr="000E6984">
              <w:rPr>
                <w:rFonts w:ascii="Times New Roman" w:hAnsi="Times New Roman"/>
                <w:b/>
                <w:bCs/>
                <w:sz w:val="20"/>
              </w:rPr>
              <w:t>Сведения о персонале</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61"/>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Среднесписочная штатная численность работающих,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399"/>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 xml:space="preserve">в </w:t>
            </w:r>
            <w:proofErr w:type="spellStart"/>
            <w:r w:rsidRPr="000E6984">
              <w:rPr>
                <w:rFonts w:ascii="Times New Roman" w:hAnsi="Times New Roman"/>
                <w:sz w:val="20"/>
              </w:rPr>
              <w:t>т.ч</w:t>
            </w:r>
            <w:proofErr w:type="spellEnd"/>
            <w:r w:rsidRPr="000E6984">
              <w:rPr>
                <w:rFonts w:ascii="Times New Roman" w:hAnsi="Times New Roman"/>
                <w:sz w:val="20"/>
              </w:rPr>
              <w:t>. специалистов с высшим техническим образованием,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595FCD" w:rsidTr="00A204C4">
        <w:trPr>
          <w:trHeight w:val="585"/>
        </w:trPr>
        <w:tc>
          <w:tcPr>
            <w:tcW w:w="0" w:type="auto"/>
            <w:shd w:val="clear" w:color="auto" w:fill="FFFFFF"/>
            <w:vAlign w:val="center"/>
            <w:hideMark/>
          </w:tcPr>
          <w:p w:rsidR="00927A17" w:rsidRPr="00DD3448" w:rsidRDefault="00927A17" w:rsidP="00A204C4">
            <w:pPr>
              <w:spacing w:after="0" w:line="240" w:lineRule="auto"/>
              <w:jc w:val="center"/>
              <w:rPr>
                <w:rFonts w:ascii="Times New Roman" w:eastAsia="Times New Roman" w:hAnsi="Times New Roman"/>
                <w:sz w:val="20"/>
                <w:szCs w:val="20"/>
                <w:lang w:eastAsia="ru-RU"/>
              </w:rPr>
            </w:pPr>
          </w:p>
        </w:tc>
        <w:tc>
          <w:tcPr>
            <w:tcW w:w="0" w:type="auto"/>
            <w:gridSpan w:val="2"/>
            <w:shd w:val="clear" w:color="auto" w:fill="FFFFFF"/>
            <w:hideMark/>
          </w:tcPr>
          <w:p w:rsidR="00927A17" w:rsidRPr="000E6984" w:rsidRDefault="00927A17" w:rsidP="00A204C4">
            <w:pPr>
              <w:spacing w:line="240" w:lineRule="auto"/>
              <w:rPr>
                <w:rFonts w:ascii="Times New Roman" w:hAnsi="Times New Roman"/>
                <w:sz w:val="20"/>
              </w:rPr>
            </w:pPr>
            <w:r w:rsidRPr="000E6984">
              <w:rPr>
                <w:rFonts w:ascii="Times New Roman" w:hAnsi="Times New Roman"/>
                <w:sz w:val="20"/>
              </w:rPr>
              <w:t>Численность работников, привлеченных по гражданско-правовым договорам, чел.</w:t>
            </w:r>
          </w:p>
        </w:tc>
        <w:tc>
          <w:tcPr>
            <w:tcW w:w="0" w:type="auto"/>
            <w:shd w:val="clear" w:color="auto" w:fill="FFFFFF"/>
            <w:noWrap/>
            <w:vAlign w:val="center"/>
            <w:hideMark/>
          </w:tcPr>
          <w:p w:rsidR="00927A17" w:rsidRPr="00DD3448" w:rsidRDefault="00927A17" w:rsidP="00A204C4">
            <w:pPr>
              <w:spacing w:after="0" w:line="240" w:lineRule="auto"/>
              <w:rPr>
                <w:rFonts w:ascii="Times New Roman" w:eastAsia="Times New Roman" w:hAnsi="Times New Roman"/>
                <w:sz w:val="20"/>
                <w:szCs w:val="20"/>
                <w:u w:val="single"/>
                <w:lang w:eastAsia="ru-RU"/>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both"/>
              <w:rPr>
                <w:rFonts w:ascii="Times New Roman" w:hAnsi="Times New Roman"/>
                <w:sz w:val="24"/>
                <w:szCs w:val="24"/>
              </w:rPr>
            </w:pPr>
          </w:p>
        </w:tc>
        <w:tc>
          <w:tcPr>
            <w:tcW w:w="5696" w:type="dxa"/>
            <w:gridSpan w:val="2"/>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blPrEx>
          <w:tblBorders>
            <w:top w:val="none" w:sz="0" w:space="0" w:color="auto"/>
            <w:left w:val="none" w:sz="0" w:space="0" w:color="auto"/>
            <w:bottom w:val="none" w:sz="0" w:space="0" w:color="auto"/>
            <w:right w:val="none" w:sz="0" w:space="0" w:color="auto"/>
            <w:insideV w:val="none" w:sz="0" w:space="0" w:color="auto"/>
          </w:tblBorders>
          <w:shd w:val="clear" w:color="auto" w:fill="auto"/>
          <w:tblLook w:val="00A0" w:firstRow="1" w:lastRow="0" w:firstColumn="1" w:lastColumn="0" w:noHBand="0" w:noVBand="0"/>
        </w:tblPrEx>
        <w:tc>
          <w:tcPr>
            <w:tcW w:w="4158" w:type="dxa"/>
            <w:gridSpan w:val="2"/>
          </w:tcPr>
          <w:p w:rsidR="00927A17" w:rsidRPr="00B30C9A" w:rsidRDefault="00927A17" w:rsidP="00A204C4">
            <w:pPr>
              <w:tabs>
                <w:tab w:val="left" w:pos="426"/>
              </w:tabs>
              <w:spacing w:after="0"/>
              <w:jc w:val="center"/>
              <w:rPr>
                <w:rFonts w:ascii="Times New Roman" w:hAnsi="Times New Roman"/>
                <w:sz w:val="24"/>
                <w:szCs w:val="24"/>
              </w:rPr>
            </w:pP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5696" w:type="dxa"/>
            <w:gridSpan w:val="2"/>
          </w:tcPr>
          <w:p w:rsidR="00927A17" w:rsidRPr="00B30C9A" w:rsidRDefault="00927A17" w:rsidP="00927A17">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w:t>
      </w:r>
      <w:r w:rsidRPr="00B30C9A">
        <w:rPr>
          <w:rFonts w:ascii="Times New Roman" w:hAnsi="Times New Roman"/>
          <w:sz w:val="24"/>
          <w:szCs w:val="24"/>
        </w:rPr>
        <w:t xml:space="preserve">риложение </w:t>
      </w:r>
      <w:r>
        <w:rPr>
          <w:rFonts w:ascii="Times New Roman" w:hAnsi="Times New Roman"/>
          <w:sz w:val="24"/>
          <w:szCs w:val="24"/>
        </w:rPr>
        <w:t>3</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 xml:space="preserve">Оферте для участия </w:t>
      </w:r>
      <w:r w:rsidRPr="00B30C9A">
        <w:rPr>
          <w:rFonts w:ascii="Times New Roman" w:hAnsi="Times New Roman"/>
          <w:sz w:val="24"/>
          <w:szCs w:val="24"/>
        </w:rPr>
        <w:t xml:space="preserve">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B30C9A" w:rsidRDefault="00927A17" w:rsidP="00927A17">
      <w:pPr>
        <w:jc w:val="center"/>
        <w:rPr>
          <w:rFonts w:ascii="Times New Roman" w:hAnsi="Times New Roman"/>
          <w:b/>
          <w:sz w:val="24"/>
          <w:szCs w:val="24"/>
        </w:rPr>
      </w:pPr>
      <w:r w:rsidRPr="00B30C9A">
        <w:rPr>
          <w:rFonts w:ascii="Times New Roman" w:hAnsi="Times New Roman"/>
          <w:b/>
          <w:sz w:val="24"/>
          <w:szCs w:val="24"/>
        </w:rPr>
        <w:t>Справка о перечне и объемах выполнения аналогичных договоров</w:t>
      </w:r>
    </w:p>
    <w:p w:rsidR="00927A17" w:rsidRPr="00B30C9A" w:rsidRDefault="00927A17" w:rsidP="00927A17">
      <w:pPr>
        <w:rPr>
          <w:rFonts w:ascii="Times New Roman" w:hAnsi="Times New Roman"/>
          <w:sz w:val="24"/>
          <w:szCs w:val="24"/>
        </w:rPr>
      </w:pPr>
      <w:r w:rsidRPr="00B30C9A">
        <w:rPr>
          <w:rFonts w:ascii="Times New Roman" w:hAnsi="Times New Roman"/>
          <w:sz w:val="24"/>
          <w:szCs w:val="24"/>
        </w:rPr>
        <w:t xml:space="preserve">Наименование и адрес участника </w:t>
      </w:r>
      <w:r>
        <w:rPr>
          <w:rFonts w:ascii="Times New Roman" w:hAnsi="Times New Roman"/>
          <w:sz w:val="24"/>
          <w:szCs w:val="24"/>
        </w:rPr>
        <w:t>запроса предложений</w:t>
      </w:r>
      <w:r w:rsidRPr="00B30C9A">
        <w:rPr>
          <w:rFonts w:ascii="Times New Roman" w:hAnsi="Times New Roman"/>
          <w:sz w:val="24"/>
          <w:szCs w:val="24"/>
        </w:rPr>
        <w:t>______________________</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5"/>
        <w:gridCol w:w="1620"/>
        <w:gridCol w:w="1800"/>
        <w:gridCol w:w="1800"/>
        <w:gridCol w:w="1620"/>
        <w:gridCol w:w="1620"/>
      </w:tblGrid>
      <w:tr w:rsidR="00927A17" w:rsidRPr="00B30C9A" w:rsidTr="00A204C4">
        <w:trPr>
          <w:cantSplit/>
          <w:tblHeader/>
        </w:trPr>
        <w:tc>
          <w:tcPr>
            <w:tcW w:w="675" w:type="dxa"/>
            <w:vAlign w:val="center"/>
          </w:tcPr>
          <w:p w:rsidR="00927A17" w:rsidRPr="00B30C9A" w:rsidRDefault="00927A17" w:rsidP="00A204C4">
            <w:pPr>
              <w:pStyle w:val="af5"/>
              <w:jc w:val="center"/>
              <w:rPr>
                <w:sz w:val="24"/>
                <w:szCs w:val="24"/>
              </w:rPr>
            </w:pPr>
            <w:r w:rsidRPr="00B30C9A">
              <w:rPr>
                <w:sz w:val="24"/>
                <w:szCs w:val="24"/>
              </w:rPr>
              <w:t>№</w:t>
            </w:r>
          </w:p>
          <w:p w:rsidR="00927A17" w:rsidRPr="00B30C9A" w:rsidRDefault="00927A17" w:rsidP="00A204C4">
            <w:pPr>
              <w:pStyle w:val="af5"/>
              <w:jc w:val="center"/>
              <w:rPr>
                <w:sz w:val="24"/>
                <w:szCs w:val="24"/>
              </w:rPr>
            </w:pPr>
            <w:r w:rsidRPr="00B30C9A">
              <w:rPr>
                <w:sz w:val="24"/>
                <w:szCs w:val="24"/>
              </w:rPr>
              <w:t>п/п</w:t>
            </w:r>
          </w:p>
        </w:tc>
        <w:tc>
          <w:tcPr>
            <w:tcW w:w="1305" w:type="dxa"/>
            <w:vAlign w:val="center"/>
          </w:tcPr>
          <w:p w:rsidR="00927A17" w:rsidRPr="00B30C9A" w:rsidRDefault="00927A17" w:rsidP="00A204C4">
            <w:pPr>
              <w:pStyle w:val="af5"/>
              <w:jc w:val="center"/>
              <w:rPr>
                <w:sz w:val="24"/>
                <w:szCs w:val="24"/>
              </w:rPr>
            </w:pPr>
            <w:r w:rsidRPr="00B30C9A">
              <w:rPr>
                <w:sz w:val="24"/>
                <w:szCs w:val="24"/>
              </w:rPr>
              <w:t xml:space="preserve">Заказчик </w:t>
            </w:r>
            <w:r w:rsidRPr="00B30C9A">
              <w:rPr>
                <w:sz w:val="24"/>
                <w:szCs w:val="24"/>
              </w:rPr>
              <w:br/>
            </w:r>
          </w:p>
        </w:tc>
        <w:tc>
          <w:tcPr>
            <w:tcW w:w="1620" w:type="dxa"/>
            <w:vAlign w:val="center"/>
          </w:tcPr>
          <w:p w:rsidR="00927A17" w:rsidRPr="00B30C9A" w:rsidRDefault="00927A17" w:rsidP="00A204C4">
            <w:pPr>
              <w:pStyle w:val="af5"/>
              <w:jc w:val="center"/>
              <w:rPr>
                <w:sz w:val="24"/>
                <w:szCs w:val="24"/>
              </w:rPr>
            </w:pPr>
            <w:r w:rsidRPr="00B30C9A">
              <w:rPr>
                <w:sz w:val="24"/>
                <w:szCs w:val="24"/>
              </w:rPr>
              <w:t>Сроки выполнения</w:t>
            </w:r>
            <w:r>
              <w:rPr>
                <w:sz w:val="24"/>
                <w:szCs w:val="24"/>
              </w:rPr>
              <w:t>,</w:t>
            </w:r>
            <w:r w:rsidRPr="00B30C9A">
              <w:rPr>
                <w:sz w:val="24"/>
                <w:szCs w:val="24"/>
              </w:rPr>
              <w:t xml:space="preserve"> </w:t>
            </w:r>
            <w:r>
              <w:rPr>
                <w:sz w:val="24"/>
                <w:szCs w:val="24"/>
              </w:rPr>
              <w:t>мес.</w:t>
            </w:r>
            <w:r w:rsidRPr="00B30C9A">
              <w:rPr>
                <w:sz w:val="24"/>
                <w:szCs w:val="24"/>
              </w:rPr>
              <w:t>, год</w:t>
            </w:r>
          </w:p>
        </w:tc>
        <w:tc>
          <w:tcPr>
            <w:tcW w:w="1800" w:type="dxa"/>
            <w:vAlign w:val="center"/>
          </w:tcPr>
          <w:p w:rsidR="00927A17" w:rsidRPr="00B30C9A" w:rsidRDefault="00927A17" w:rsidP="00A204C4">
            <w:pPr>
              <w:pStyle w:val="af5"/>
              <w:jc w:val="center"/>
              <w:rPr>
                <w:sz w:val="24"/>
                <w:szCs w:val="24"/>
              </w:rPr>
            </w:pPr>
            <w:r w:rsidRPr="00B30C9A">
              <w:rPr>
                <w:sz w:val="24"/>
                <w:szCs w:val="24"/>
              </w:rPr>
              <w:t>Описание договора</w:t>
            </w:r>
            <w:r w:rsidRPr="00B30C9A">
              <w:rPr>
                <w:sz w:val="24"/>
                <w:szCs w:val="24"/>
              </w:rPr>
              <w:br/>
            </w:r>
          </w:p>
        </w:tc>
        <w:tc>
          <w:tcPr>
            <w:tcW w:w="1800" w:type="dxa"/>
            <w:vAlign w:val="center"/>
          </w:tcPr>
          <w:p w:rsidR="00927A17" w:rsidRPr="00B30C9A" w:rsidRDefault="00927A17" w:rsidP="00A204C4">
            <w:pPr>
              <w:pStyle w:val="af5"/>
              <w:jc w:val="center"/>
              <w:rPr>
                <w:sz w:val="24"/>
                <w:szCs w:val="24"/>
              </w:rPr>
            </w:pPr>
            <w:r w:rsidRPr="00B30C9A">
              <w:rPr>
                <w:sz w:val="24"/>
                <w:szCs w:val="24"/>
              </w:rPr>
              <w:t>Сумма договора, рублей</w:t>
            </w:r>
            <w:r>
              <w:rPr>
                <w:sz w:val="24"/>
                <w:szCs w:val="24"/>
              </w:rPr>
              <w:t xml:space="preserve"> без учета НДС</w:t>
            </w:r>
          </w:p>
        </w:tc>
        <w:tc>
          <w:tcPr>
            <w:tcW w:w="1620" w:type="dxa"/>
          </w:tcPr>
          <w:p w:rsidR="00927A17" w:rsidRPr="00B30C9A" w:rsidRDefault="00927A17" w:rsidP="00A204C4">
            <w:pPr>
              <w:pStyle w:val="af5"/>
              <w:jc w:val="center"/>
              <w:rPr>
                <w:sz w:val="24"/>
                <w:szCs w:val="24"/>
              </w:rPr>
            </w:pPr>
            <w:r w:rsidRPr="00B30C9A">
              <w:rPr>
                <w:sz w:val="24"/>
                <w:szCs w:val="24"/>
              </w:rPr>
              <w:t>Контактное лицо (тел., Ф.И.О.) Заказчика по договору.</w:t>
            </w:r>
          </w:p>
        </w:tc>
        <w:tc>
          <w:tcPr>
            <w:tcW w:w="1620" w:type="dxa"/>
            <w:vAlign w:val="center"/>
          </w:tcPr>
          <w:p w:rsidR="00927A17" w:rsidRPr="00B30C9A" w:rsidRDefault="00927A17" w:rsidP="00A204C4">
            <w:pPr>
              <w:pStyle w:val="af5"/>
              <w:jc w:val="center"/>
              <w:rPr>
                <w:sz w:val="24"/>
                <w:szCs w:val="24"/>
              </w:rPr>
            </w:pPr>
            <w:r w:rsidRPr="00B30C9A">
              <w:rPr>
                <w:sz w:val="24"/>
                <w:szCs w:val="24"/>
              </w:rPr>
              <w:t>Сведения о рекламациях</w:t>
            </w:r>
          </w:p>
        </w:tc>
      </w:tr>
      <w:tr w:rsidR="00927A17" w:rsidRPr="00B30C9A" w:rsidTr="00A204C4">
        <w:trPr>
          <w:cantSplit/>
        </w:trPr>
        <w:tc>
          <w:tcPr>
            <w:tcW w:w="10440" w:type="dxa"/>
            <w:gridSpan w:val="7"/>
          </w:tcPr>
          <w:p w:rsidR="00927A17" w:rsidRPr="00B30C9A" w:rsidRDefault="000B18DB" w:rsidP="00A204C4">
            <w:pPr>
              <w:pStyle w:val="afd"/>
              <w:jc w:val="center"/>
              <w:rPr>
                <w:sz w:val="24"/>
                <w:szCs w:val="24"/>
              </w:rPr>
            </w:pPr>
            <w:r>
              <w:rPr>
                <w:sz w:val="24"/>
                <w:szCs w:val="24"/>
              </w:rPr>
              <w:t>2018</w:t>
            </w:r>
            <w:r w:rsidR="00235A43">
              <w:rPr>
                <w:sz w:val="24"/>
                <w:szCs w:val="24"/>
              </w:rPr>
              <w:t xml:space="preserve"> </w:t>
            </w:r>
            <w:r w:rsidR="00927A17">
              <w:rPr>
                <w:sz w:val="24"/>
                <w:szCs w:val="24"/>
              </w:rPr>
              <w:t>год</w:t>
            </w: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ind w:left="360"/>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spacing w:after="0" w:line="360" w:lineRule="auto"/>
              <w:jc w:val="both"/>
              <w:rPr>
                <w:rFonts w:ascii="Times New Roman" w:hAnsi="Times New Roman"/>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927A17" w:rsidP="00235A43">
            <w:pPr>
              <w:pStyle w:val="afd"/>
              <w:jc w:val="center"/>
              <w:rPr>
                <w:sz w:val="24"/>
                <w:szCs w:val="24"/>
              </w:rPr>
            </w:pPr>
            <w:r>
              <w:rPr>
                <w:sz w:val="24"/>
                <w:szCs w:val="24"/>
              </w:rPr>
              <w:t>201</w:t>
            </w:r>
            <w:r w:rsidR="000B18DB">
              <w:rPr>
                <w:sz w:val="24"/>
                <w:szCs w:val="24"/>
              </w:rPr>
              <w:t>9</w:t>
            </w:r>
            <w:r w:rsidR="00235A43">
              <w:rPr>
                <w:sz w:val="24"/>
                <w:szCs w:val="24"/>
              </w:rPr>
              <w:t xml:space="preserve"> </w:t>
            </w:r>
            <w:r>
              <w:rPr>
                <w:sz w:val="24"/>
                <w:szCs w:val="24"/>
              </w:rPr>
              <w:t>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10440" w:type="dxa"/>
            <w:gridSpan w:val="7"/>
          </w:tcPr>
          <w:p w:rsidR="00927A17" w:rsidRPr="00B30C9A" w:rsidRDefault="000B18DB" w:rsidP="00235A43">
            <w:pPr>
              <w:pStyle w:val="afd"/>
              <w:jc w:val="center"/>
              <w:rPr>
                <w:sz w:val="24"/>
                <w:szCs w:val="24"/>
              </w:rPr>
            </w:pPr>
            <w:r>
              <w:rPr>
                <w:sz w:val="24"/>
                <w:szCs w:val="24"/>
              </w:rPr>
              <w:t>2020</w:t>
            </w:r>
            <w:r w:rsidR="00235A43">
              <w:rPr>
                <w:sz w:val="24"/>
                <w:szCs w:val="24"/>
              </w:rPr>
              <w:t xml:space="preserve"> </w:t>
            </w:r>
            <w:r w:rsidR="00927A17">
              <w:rPr>
                <w:sz w:val="24"/>
                <w:szCs w:val="24"/>
              </w:rPr>
              <w:t>год</w:t>
            </w: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927A17" w:rsidRPr="00B30C9A" w:rsidTr="00A204C4">
        <w:trPr>
          <w:cantSplit/>
        </w:trPr>
        <w:tc>
          <w:tcPr>
            <w:tcW w:w="675" w:type="dxa"/>
          </w:tcPr>
          <w:p w:rsidR="00927A17" w:rsidRPr="00B30C9A" w:rsidRDefault="00927A17" w:rsidP="00A204C4">
            <w:pPr>
              <w:pStyle w:val="afd"/>
              <w:ind w:left="0"/>
              <w:rPr>
                <w:sz w:val="24"/>
                <w:szCs w:val="24"/>
              </w:rPr>
            </w:pPr>
          </w:p>
        </w:tc>
        <w:tc>
          <w:tcPr>
            <w:tcW w:w="1305" w:type="dxa"/>
            <w:vAlign w:val="center"/>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800" w:type="dxa"/>
            <w:vAlign w:val="center"/>
          </w:tcPr>
          <w:p w:rsidR="00927A17" w:rsidRPr="00B30C9A" w:rsidRDefault="00927A17" w:rsidP="00A204C4">
            <w:pPr>
              <w:pStyle w:val="afd"/>
              <w:jc w:val="center"/>
              <w:rPr>
                <w:sz w:val="24"/>
                <w:szCs w:val="24"/>
              </w:rPr>
            </w:pPr>
          </w:p>
        </w:tc>
        <w:tc>
          <w:tcPr>
            <w:tcW w:w="1620" w:type="dxa"/>
          </w:tcPr>
          <w:p w:rsidR="00927A17" w:rsidRPr="00B30C9A" w:rsidRDefault="00927A17" w:rsidP="00A204C4">
            <w:pPr>
              <w:pStyle w:val="afd"/>
              <w:jc w:val="center"/>
              <w:rPr>
                <w:sz w:val="24"/>
                <w:szCs w:val="24"/>
              </w:rPr>
            </w:pPr>
          </w:p>
        </w:tc>
        <w:tc>
          <w:tcPr>
            <w:tcW w:w="1620" w:type="dxa"/>
            <w:vAlign w:val="center"/>
          </w:tcPr>
          <w:p w:rsidR="00927A17" w:rsidRPr="00B30C9A" w:rsidRDefault="00927A17" w:rsidP="00A204C4">
            <w:pPr>
              <w:pStyle w:val="afd"/>
              <w:jc w:val="center"/>
              <w:rPr>
                <w:sz w:val="24"/>
                <w:szCs w:val="24"/>
              </w:rPr>
            </w:pPr>
          </w:p>
        </w:tc>
      </w:tr>
      <w:tr w:rsidR="000B18DB" w:rsidRPr="00B30C9A" w:rsidTr="00C47686">
        <w:trPr>
          <w:cantSplit/>
        </w:trPr>
        <w:tc>
          <w:tcPr>
            <w:tcW w:w="5400" w:type="dxa"/>
            <w:gridSpan w:val="4"/>
          </w:tcPr>
          <w:p w:rsidR="000B18DB" w:rsidRDefault="000B18DB" w:rsidP="00A204C4">
            <w:pPr>
              <w:pStyle w:val="afd"/>
              <w:jc w:val="right"/>
              <w:rPr>
                <w:sz w:val="24"/>
                <w:szCs w:val="24"/>
              </w:rPr>
            </w:pPr>
            <w:r>
              <w:rPr>
                <w:sz w:val="24"/>
                <w:szCs w:val="24"/>
              </w:rPr>
              <w:t xml:space="preserve">Итого стоимость </w:t>
            </w:r>
            <w:r w:rsidRPr="000C1FCC">
              <w:rPr>
                <w:sz w:val="24"/>
                <w:szCs w:val="24"/>
              </w:rPr>
              <w:t>выполненных</w:t>
            </w:r>
            <w:r>
              <w:rPr>
                <w:sz w:val="24"/>
                <w:szCs w:val="24"/>
              </w:rPr>
              <w:t xml:space="preserve"> участником</w:t>
            </w:r>
            <w:r w:rsidRPr="000C1FCC">
              <w:rPr>
                <w:sz w:val="24"/>
                <w:szCs w:val="24"/>
              </w:rPr>
              <w:t xml:space="preserve"> </w:t>
            </w:r>
          </w:p>
          <w:p w:rsidR="000B18DB" w:rsidRPr="00B30C9A" w:rsidRDefault="000B18DB" w:rsidP="00A204C4">
            <w:pPr>
              <w:pStyle w:val="afd"/>
              <w:jc w:val="right"/>
              <w:rPr>
                <w:sz w:val="24"/>
                <w:szCs w:val="24"/>
              </w:rPr>
            </w:pPr>
            <w:r w:rsidRPr="000C1FCC">
              <w:rPr>
                <w:sz w:val="24"/>
                <w:szCs w:val="24"/>
              </w:rPr>
              <w:t>аналогичных договоров</w:t>
            </w:r>
            <w:r>
              <w:rPr>
                <w:sz w:val="24"/>
                <w:szCs w:val="24"/>
              </w:rPr>
              <w:t xml:space="preserve"> за </w:t>
            </w:r>
            <w:r w:rsidRPr="0080719B">
              <w:rPr>
                <w:sz w:val="24"/>
                <w:szCs w:val="24"/>
              </w:rPr>
              <w:t>последние</w:t>
            </w:r>
            <w:r>
              <w:rPr>
                <w:sz w:val="24"/>
                <w:szCs w:val="24"/>
              </w:rPr>
              <w:t xml:space="preserve"> 3 года</w:t>
            </w:r>
          </w:p>
        </w:tc>
        <w:tc>
          <w:tcPr>
            <w:tcW w:w="5040" w:type="dxa"/>
            <w:gridSpan w:val="3"/>
            <w:vAlign w:val="center"/>
          </w:tcPr>
          <w:p w:rsidR="000B18DB" w:rsidRPr="00B30C9A" w:rsidRDefault="000B18DB" w:rsidP="00A204C4">
            <w:pPr>
              <w:pStyle w:val="afd"/>
              <w:jc w:val="center"/>
              <w:rPr>
                <w:sz w:val="24"/>
                <w:szCs w:val="24"/>
              </w:rPr>
            </w:pPr>
            <w:r w:rsidRPr="000B18DB">
              <w:rPr>
                <w:sz w:val="24"/>
                <w:szCs w:val="24"/>
                <w:highlight w:val="yellow"/>
              </w:rPr>
              <w:t>(указать сумму)</w:t>
            </w:r>
          </w:p>
        </w:tc>
      </w:tr>
    </w:tbl>
    <w:p w:rsidR="00927A17" w:rsidRPr="00B30C9A" w:rsidRDefault="00927A17" w:rsidP="00927A17">
      <w:pPr>
        <w:spacing w:after="0"/>
        <w:jc w:val="center"/>
        <w:rPr>
          <w:rFonts w:ascii="Times New Roman" w:hAnsi="Times New Roman"/>
          <w:sz w:val="24"/>
          <w:szCs w:val="24"/>
        </w:rPr>
      </w:pPr>
    </w:p>
    <w:tbl>
      <w:tblPr>
        <w:tblW w:w="0" w:type="auto"/>
        <w:tblBorders>
          <w:insideH w:val="single" w:sz="4" w:space="0" w:color="000000"/>
        </w:tblBorders>
        <w:tblLook w:val="00A0" w:firstRow="1" w:lastRow="0" w:firstColumn="1" w:lastColumn="0" w:noHBand="0" w:noVBand="0"/>
      </w:tblPr>
      <w:tblGrid>
        <w:gridCol w:w="4820"/>
        <w:gridCol w:w="4818"/>
      </w:tblGrid>
      <w:tr w:rsidR="00927A17" w:rsidRPr="00B30C9A" w:rsidTr="00A204C4">
        <w:tc>
          <w:tcPr>
            <w:tcW w:w="4927" w:type="dxa"/>
          </w:tcPr>
          <w:p w:rsidR="00927A17" w:rsidRPr="00B30C9A" w:rsidRDefault="00927A17" w:rsidP="00A204C4">
            <w:pPr>
              <w:tabs>
                <w:tab w:val="left" w:pos="426"/>
              </w:tabs>
              <w:spacing w:after="0"/>
              <w:jc w:val="both"/>
              <w:rPr>
                <w:rFonts w:ascii="Times New Roman" w:hAnsi="Times New Roman"/>
                <w:sz w:val="24"/>
                <w:szCs w:val="24"/>
              </w:rPr>
            </w:pPr>
          </w:p>
        </w:tc>
        <w:tc>
          <w:tcPr>
            <w:tcW w:w="4927" w:type="dxa"/>
          </w:tcPr>
          <w:p w:rsidR="00927A17" w:rsidRPr="00B30C9A" w:rsidRDefault="00927A17" w:rsidP="00A204C4">
            <w:pPr>
              <w:tabs>
                <w:tab w:val="left" w:pos="426"/>
              </w:tabs>
              <w:spacing w:after="0"/>
              <w:jc w:val="both"/>
              <w:rPr>
                <w:rFonts w:ascii="Times New Roman" w:hAnsi="Times New Roman"/>
                <w:sz w:val="24"/>
                <w:szCs w:val="24"/>
              </w:rPr>
            </w:pPr>
          </w:p>
        </w:tc>
      </w:tr>
      <w:tr w:rsidR="00927A17" w:rsidRPr="00B30C9A" w:rsidTr="00A204C4">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B30C9A">
              <w:rPr>
                <w:rFonts w:ascii="Times New Roman" w:hAnsi="Times New Roman"/>
                <w:sz w:val="24"/>
                <w:szCs w:val="24"/>
              </w:rPr>
              <w:t>]</w:t>
            </w:r>
          </w:p>
        </w:tc>
        <w:tc>
          <w:tcPr>
            <w:tcW w:w="4927" w:type="dxa"/>
          </w:tcPr>
          <w:p w:rsidR="00927A17" w:rsidRPr="00B30C9A" w:rsidRDefault="00927A17" w:rsidP="00A204C4">
            <w:pPr>
              <w:tabs>
                <w:tab w:val="left" w:pos="426"/>
              </w:tabs>
              <w:spacing w:after="0"/>
              <w:jc w:val="center"/>
              <w:rPr>
                <w:rFonts w:ascii="Times New Roman" w:hAnsi="Times New Roman"/>
                <w:sz w:val="24"/>
                <w:szCs w:val="24"/>
              </w:rPr>
            </w:pPr>
            <w:r w:rsidRPr="00B30C9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B30C9A">
              <w:rPr>
                <w:rFonts w:ascii="Times New Roman" w:hAnsi="Times New Roman"/>
                <w:sz w:val="24"/>
                <w:szCs w:val="24"/>
              </w:rPr>
              <w:t>]</w:t>
            </w:r>
          </w:p>
        </w:tc>
      </w:tr>
    </w:tbl>
    <w:p w:rsidR="00927A17" w:rsidRDefault="00927A17" w:rsidP="00927A17">
      <w:pPr>
        <w:autoSpaceDE w:val="0"/>
        <w:autoSpaceDN w:val="0"/>
        <w:adjustRightInd w:val="0"/>
        <w:spacing w:after="0"/>
        <w:ind w:left="4820"/>
        <w:jc w:val="right"/>
        <w:rPr>
          <w:rFonts w:ascii="Times New Roman" w:hAnsi="Times New Roman"/>
          <w:sz w:val="24"/>
          <w:szCs w:val="24"/>
        </w:rPr>
      </w:pPr>
    </w:p>
    <w:p w:rsidR="00927A17" w:rsidRPr="00B30C9A" w:rsidRDefault="00927A17" w:rsidP="00927A17">
      <w:pPr>
        <w:autoSpaceDE w:val="0"/>
        <w:autoSpaceDN w:val="0"/>
        <w:adjustRightInd w:val="0"/>
        <w:spacing w:after="0"/>
        <w:ind w:left="4820"/>
        <w:jc w:val="right"/>
        <w:rPr>
          <w:rFonts w:ascii="Times New Roman" w:hAnsi="Times New Roman"/>
          <w:sz w:val="24"/>
          <w:szCs w:val="24"/>
        </w:rPr>
      </w:pPr>
      <w:r>
        <w:rPr>
          <w:rFonts w:ascii="Times New Roman" w:hAnsi="Times New Roman"/>
          <w:sz w:val="24"/>
          <w:szCs w:val="24"/>
        </w:rPr>
        <w:lastRenderedPageBreak/>
        <w:t>Приложение 4</w:t>
      </w:r>
      <w:r w:rsidRPr="00B30C9A">
        <w:rPr>
          <w:rFonts w:ascii="Times New Roman" w:hAnsi="Times New Roman"/>
          <w:sz w:val="24"/>
          <w:szCs w:val="24"/>
        </w:rPr>
        <w:br w:type="textWrapping" w:clear="all"/>
        <w:t xml:space="preserve">к </w:t>
      </w:r>
      <w:r w:rsidRPr="00546C08">
        <w:rPr>
          <w:rFonts w:ascii="Times New Roman" w:hAnsi="Times New Roman"/>
          <w:sz w:val="24"/>
          <w:szCs w:val="24"/>
        </w:rPr>
        <w:t>Оферте для участия</w:t>
      </w:r>
      <w:r w:rsidRPr="00B30C9A">
        <w:rPr>
          <w:rFonts w:ascii="Times New Roman" w:hAnsi="Times New Roman"/>
          <w:sz w:val="24"/>
          <w:szCs w:val="24"/>
        </w:rPr>
        <w:t xml:space="preserve"> в </w:t>
      </w:r>
    </w:p>
    <w:p w:rsidR="00927A17" w:rsidRPr="00B30C9A" w:rsidRDefault="00927A17" w:rsidP="00927A17">
      <w:pPr>
        <w:spacing w:after="0"/>
        <w:jc w:val="right"/>
        <w:rPr>
          <w:rFonts w:ascii="Times New Roman" w:hAnsi="Times New Roman"/>
          <w:sz w:val="24"/>
          <w:szCs w:val="24"/>
        </w:rPr>
      </w:pPr>
      <w:r>
        <w:rPr>
          <w:rFonts w:ascii="Times New Roman" w:hAnsi="Times New Roman"/>
          <w:sz w:val="24"/>
          <w:szCs w:val="24"/>
        </w:rPr>
        <w:t>запросе предложений</w:t>
      </w:r>
    </w:p>
    <w:p w:rsidR="00927A17" w:rsidRPr="00B30C9A" w:rsidRDefault="00927A17" w:rsidP="00927A17">
      <w:pPr>
        <w:spacing w:after="0"/>
        <w:jc w:val="center"/>
        <w:rPr>
          <w:rFonts w:ascii="Times New Roman" w:hAnsi="Times New Roman"/>
          <w:sz w:val="24"/>
          <w:szCs w:val="24"/>
        </w:rPr>
      </w:pPr>
    </w:p>
    <w:p w:rsidR="00927A17" w:rsidRPr="00E6684B" w:rsidRDefault="00927A17" w:rsidP="00927A17">
      <w:pPr>
        <w:pStyle w:val="21"/>
        <w:spacing w:before="0" w:after="0"/>
        <w:ind w:left="142"/>
        <w:jc w:val="both"/>
        <w:rPr>
          <w:rFonts w:ascii="Times New Roman" w:hAnsi="Times New Roman"/>
          <w:i w:val="0"/>
          <w:sz w:val="24"/>
          <w:szCs w:val="24"/>
        </w:rPr>
      </w:pPr>
      <w:bookmarkStart w:id="25" w:name="_Toc381019186"/>
      <w:bookmarkStart w:id="26" w:name="_Toc413844022"/>
      <w:bookmarkStart w:id="27" w:name="_Toc436057944"/>
      <w:bookmarkStart w:id="28" w:name="_Toc436381363"/>
      <w:bookmarkStart w:id="29" w:name="_Toc439068918"/>
      <w:bookmarkStart w:id="30" w:name="_Toc464056121"/>
      <w:bookmarkStart w:id="31" w:name="_Toc491095965"/>
      <w:bookmarkStart w:id="32" w:name="_Toc492040127"/>
      <w:bookmarkStart w:id="33" w:name="_Toc496022012"/>
      <w:bookmarkStart w:id="34" w:name="_Toc499555325"/>
      <w:bookmarkStart w:id="35" w:name="_Toc499566997"/>
      <w:bookmarkStart w:id="36" w:name="_Toc499569451"/>
      <w:r w:rsidRPr="00E6684B">
        <w:rPr>
          <w:rFonts w:ascii="Times New Roman" w:hAnsi="Times New Roman"/>
          <w:i w:val="0"/>
          <w:sz w:val="24"/>
          <w:szCs w:val="24"/>
        </w:rPr>
        <w:t>Проект договора</w:t>
      </w:r>
      <w:bookmarkEnd w:id="25"/>
      <w:bookmarkEnd w:id="26"/>
      <w:bookmarkEnd w:id="27"/>
      <w:bookmarkEnd w:id="28"/>
      <w:bookmarkEnd w:id="29"/>
      <w:bookmarkEnd w:id="30"/>
      <w:bookmarkEnd w:id="31"/>
      <w:bookmarkEnd w:id="32"/>
      <w:bookmarkEnd w:id="33"/>
      <w:bookmarkEnd w:id="34"/>
      <w:bookmarkEnd w:id="35"/>
      <w:bookmarkEnd w:id="36"/>
      <w:r w:rsidRPr="00E6684B">
        <w:rPr>
          <w:rFonts w:ascii="Times New Roman" w:hAnsi="Times New Roman"/>
          <w:i w:val="0"/>
          <w:sz w:val="24"/>
          <w:szCs w:val="24"/>
        </w:rPr>
        <w:t xml:space="preserve"> </w:t>
      </w:r>
    </w:p>
    <w:p w:rsidR="00927A17" w:rsidRDefault="00927A17" w:rsidP="00927A17">
      <w:pPr>
        <w:pStyle w:val="a5"/>
        <w:spacing w:after="0"/>
        <w:ind w:left="-11"/>
        <w:jc w:val="center"/>
        <w:rPr>
          <w:rFonts w:ascii="Arial Narrow" w:hAnsi="Arial Narrow"/>
          <w:sz w:val="28"/>
          <w:szCs w:val="28"/>
        </w:rPr>
      </w:pPr>
    </w:p>
    <w:p w:rsidR="00927A17" w:rsidRPr="00D207F7" w:rsidRDefault="00927A17" w:rsidP="00927A17">
      <w:pPr>
        <w:pStyle w:val="a5"/>
        <w:spacing w:after="0"/>
        <w:ind w:left="-11"/>
        <w:jc w:val="center"/>
        <w:rPr>
          <w:rFonts w:ascii="Times New Roman" w:hAnsi="Times New Roman"/>
          <w:sz w:val="28"/>
          <w:szCs w:val="28"/>
        </w:rPr>
      </w:pPr>
      <w:r w:rsidRPr="00D207F7">
        <w:rPr>
          <w:rFonts w:ascii="Times New Roman" w:hAnsi="Times New Roman"/>
          <w:sz w:val="28"/>
          <w:szCs w:val="28"/>
        </w:rPr>
        <w:t>[</w:t>
      </w:r>
      <w:r w:rsidRPr="000569C6">
        <w:rPr>
          <w:rFonts w:ascii="Times New Roman" w:hAnsi="Times New Roman"/>
          <w:sz w:val="28"/>
          <w:szCs w:val="28"/>
          <w:highlight w:val="yellow"/>
        </w:rPr>
        <w:t>НАЧАЛО ПРОЕКТА</w:t>
      </w:r>
      <w:r w:rsidRPr="00D207F7">
        <w:rPr>
          <w:rFonts w:ascii="Times New Roman" w:hAnsi="Times New Roman"/>
          <w:sz w:val="28"/>
          <w:szCs w:val="28"/>
        </w:rPr>
        <w:t>]</w:t>
      </w:r>
    </w:p>
    <w:p w:rsidR="00927A17" w:rsidRDefault="00927A17" w:rsidP="00927A17">
      <w:pPr>
        <w:pStyle w:val="31"/>
        <w:keepNext w:val="0"/>
        <w:spacing w:line="276" w:lineRule="auto"/>
        <w:jc w:val="center"/>
        <w:rPr>
          <w:color w:val="000000" w:themeColor="text1"/>
          <w:sz w:val="22"/>
          <w:szCs w:val="22"/>
        </w:rPr>
      </w:pPr>
    </w:p>
    <w:p w:rsidR="00432F3C" w:rsidRPr="00ED389A" w:rsidRDefault="00432F3C" w:rsidP="00432F3C">
      <w:pPr>
        <w:pStyle w:val="31"/>
        <w:keepNext w:val="0"/>
        <w:spacing w:line="276" w:lineRule="auto"/>
        <w:jc w:val="center"/>
        <w:rPr>
          <w:szCs w:val="22"/>
        </w:rPr>
      </w:pPr>
      <w:bookmarkStart w:id="37" w:name="_Toc436038275"/>
      <w:bookmarkStart w:id="38" w:name="_Toc436057945"/>
      <w:bookmarkStart w:id="39" w:name="_Toc436381364"/>
      <w:bookmarkStart w:id="40" w:name="_Toc439068919"/>
      <w:bookmarkStart w:id="41" w:name="_Toc464056122"/>
      <w:bookmarkStart w:id="42" w:name="_Toc491095966"/>
      <w:bookmarkStart w:id="43" w:name="_Toc492040128"/>
      <w:bookmarkStart w:id="44" w:name="_Toc496022013"/>
      <w:bookmarkStart w:id="45" w:name="_Toc499555326"/>
      <w:bookmarkStart w:id="46" w:name="_Toc499566998"/>
      <w:bookmarkStart w:id="47" w:name="_Toc499569452"/>
      <w:r w:rsidRPr="00ED389A">
        <w:rPr>
          <w:szCs w:val="22"/>
        </w:rPr>
        <w:t>ДОГОВОР ПОСТАВКИ</w:t>
      </w:r>
      <w:bookmarkEnd w:id="37"/>
      <w:bookmarkEnd w:id="38"/>
      <w:bookmarkEnd w:id="39"/>
      <w:bookmarkEnd w:id="40"/>
      <w:bookmarkEnd w:id="41"/>
      <w:bookmarkEnd w:id="42"/>
      <w:bookmarkEnd w:id="43"/>
      <w:bookmarkEnd w:id="44"/>
      <w:bookmarkEnd w:id="45"/>
      <w:bookmarkEnd w:id="46"/>
      <w:bookmarkEnd w:id="47"/>
    </w:p>
    <w:p w:rsidR="00927A17" w:rsidRPr="00FC5A00" w:rsidRDefault="00FC5A00" w:rsidP="00FC5A00">
      <w:pPr>
        <w:spacing w:after="240"/>
        <w:rPr>
          <w:rFonts w:ascii="Times New Roman" w:hAnsi="Times New Roman"/>
          <w:sz w:val="24"/>
          <w:szCs w:val="24"/>
        </w:rPr>
      </w:pPr>
      <w:r>
        <w:rPr>
          <w:rFonts w:ascii="Times New Roman" w:hAnsi="Times New Roman"/>
          <w:sz w:val="24"/>
          <w:szCs w:val="24"/>
        </w:rPr>
        <w:t>Приложен отдельным файлом</w:t>
      </w:r>
    </w:p>
    <w:p w:rsidR="00927A17" w:rsidRPr="00DE7E51" w:rsidRDefault="00927A17" w:rsidP="00927A17">
      <w:pPr>
        <w:autoSpaceDE w:val="0"/>
        <w:autoSpaceDN w:val="0"/>
        <w:adjustRightInd w:val="0"/>
        <w:spacing w:after="0"/>
        <w:jc w:val="center"/>
        <w:rPr>
          <w:rFonts w:ascii="Arial Narrow" w:hAnsi="Arial Narrow"/>
          <w:sz w:val="28"/>
          <w:szCs w:val="28"/>
        </w:rPr>
        <w:sectPr w:rsidR="00927A17" w:rsidRPr="00DE7E51" w:rsidSect="00DB4AB9">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lastRenderedPageBreak/>
        <w:t xml:space="preserve">Приложение </w:t>
      </w:r>
      <w:r>
        <w:rPr>
          <w:rFonts w:ascii="Times New Roman" w:hAnsi="Times New Roman"/>
          <w:sz w:val="24"/>
          <w:szCs w:val="24"/>
        </w:rPr>
        <w:t>5</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ED56D9">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Pr="00B95892"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center"/>
        <w:rPr>
          <w:rFonts w:ascii="Times New Roman" w:hAnsi="Times New Roman"/>
          <w:b/>
          <w:bCs/>
          <w:sz w:val="28"/>
          <w:szCs w:val="28"/>
        </w:rPr>
      </w:pPr>
      <w:r w:rsidRPr="00DF1EA5">
        <w:rPr>
          <w:rFonts w:ascii="Times New Roman" w:hAnsi="Times New Roman"/>
          <w:b/>
          <w:bCs/>
          <w:sz w:val="28"/>
          <w:szCs w:val="28"/>
        </w:rPr>
        <w:t>Справка о собственниках</w:t>
      </w:r>
    </w:p>
    <w:p w:rsidR="00927A17" w:rsidRDefault="00927A17" w:rsidP="00927A17">
      <w:pPr>
        <w:spacing w:after="0"/>
        <w:jc w:val="center"/>
        <w:rPr>
          <w:rFonts w:ascii="Times New Roman" w:hAnsi="Times New Roman"/>
          <w:b/>
          <w:bCs/>
          <w:sz w:val="28"/>
          <w:szCs w:val="28"/>
        </w:rPr>
      </w:pPr>
    </w:p>
    <w:p w:rsidR="00927A17" w:rsidRDefault="00927A17" w:rsidP="00927A17">
      <w:pPr>
        <w:spacing w:after="0"/>
        <w:jc w:val="center"/>
      </w:pPr>
      <w:r w:rsidRPr="00B95892">
        <w:rPr>
          <w:rFonts w:ascii="Times New Roman" w:hAnsi="Times New Roman"/>
          <w:sz w:val="24"/>
          <w:szCs w:val="24"/>
        </w:rPr>
        <w:t>Наименование и адрес Участника</w:t>
      </w:r>
      <w:r w:rsidRPr="00261845">
        <w:t xml:space="preserve">: </w:t>
      </w:r>
      <w:r>
        <w:t>______________________</w:t>
      </w:r>
    </w:p>
    <w:p w:rsidR="00927A17" w:rsidRDefault="00927A17" w:rsidP="00927A17">
      <w:pPr>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773"/>
        <w:gridCol w:w="786"/>
        <w:gridCol w:w="916"/>
        <w:gridCol w:w="1266"/>
        <w:gridCol w:w="347"/>
        <w:gridCol w:w="590"/>
        <w:gridCol w:w="709"/>
        <w:gridCol w:w="860"/>
        <w:gridCol w:w="1702"/>
        <w:gridCol w:w="1266"/>
        <w:gridCol w:w="2927"/>
        <w:gridCol w:w="1260"/>
      </w:tblGrid>
      <w:tr w:rsidR="00927A17" w:rsidRPr="00636376" w:rsidTr="00A204C4">
        <w:trPr>
          <w:trHeight w:val="450"/>
        </w:trPr>
        <w:tc>
          <w:tcPr>
            <w:tcW w:w="5125" w:type="dxa"/>
            <w:gridSpan w:val="6"/>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контрагенте</w:t>
            </w:r>
          </w:p>
        </w:tc>
        <w:tc>
          <w:tcPr>
            <w:tcW w:w="8401" w:type="dxa"/>
            <w:gridSpan w:val="7"/>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цепочке собственников контрагента, включая бенефициаров (в том числе конечных)</w:t>
            </w:r>
          </w:p>
        </w:tc>
        <w:tc>
          <w:tcPr>
            <w:tcW w:w="1260" w:type="dxa"/>
            <w:vMerge w:val="restart"/>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Информация о подтверждающих документах (наименование, реквизиты и т.д.)</w:t>
            </w:r>
          </w:p>
        </w:tc>
      </w:tr>
      <w:tr w:rsidR="00927A17" w:rsidRPr="00636376" w:rsidTr="00A204C4">
        <w:trPr>
          <w:trHeight w:val="1905"/>
        </w:trPr>
        <w:tc>
          <w:tcPr>
            <w:tcW w:w="675"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773"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организации краткое</w:t>
            </w:r>
          </w:p>
        </w:tc>
        <w:tc>
          <w:tcPr>
            <w:tcW w:w="78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ОКВЭД</w:t>
            </w:r>
          </w:p>
        </w:tc>
        <w:tc>
          <w:tcPr>
            <w:tcW w:w="91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Фамилия Имя Отчество руководителя</w:t>
            </w:r>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 xml:space="preserve">Серия и номер документа, удостоверяющего личность руководителя </w:t>
            </w:r>
          </w:p>
        </w:tc>
        <w:tc>
          <w:tcPr>
            <w:tcW w:w="34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w:t>
            </w:r>
          </w:p>
        </w:tc>
        <w:tc>
          <w:tcPr>
            <w:tcW w:w="59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ИНН</w:t>
            </w:r>
          </w:p>
        </w:tc>
        <w:tc>
          <w:tcPr>
            <w:tcW w:w="709"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ОГРН</w:t>
            </w:r>
          </w:p>
        </w:tc>
        <w:tc>
          <w:tcPr>
            <w:tcW w:w="860"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Наименование / ФИО</w:t>
            </w:r>
          </w:p>
        </w:tc>
        <w:tc>
          <w:tcPr>
            <w:tcW w:w="1702"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Адрес регистрации/</w:t>
            </w:r>
            <w:proofErr w:type="spellStart"/>
            <w:r w:rsidRPr="00B95892">
              <w:rPr>
                <w:rFonts w:ascii="Times New Roman" w:hAnsi="Times New Roman"/>
                <w:sz w:val="16"/>
                <w:szCs w:val="16"/>
              </w:rPr>
              <w:t>резиденство</w:t>
            </w:r>
            <w:proofErr w:type="spellEnd"/>
          </w:p>
        </w:tc>
        <w:tc>
          <w:tcPr>
            <w:tcW w:w="1266"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Серия, номер документа, удостоверяющего личность (для физического лица)</w:t>
            </w:r>
          </w:p>
        </w:tc>
        <w:tc>
          <w:tcPr>
            <w:tcW w:w="2927" w:type="dxa"/>
            <w:hideMark/>
          </w:tcPr>
          <w:p w:rsidR="00927A17" w:rsidRPr="00B95892" w:rsidRDefault="00927A17" w:rsidP="00A204C4">
            <w:pPr>
              <w:jc w:val="center"/>
              <w:rPr>
                <w:rFonts w:ascii="Times New Roman" w:hAnsi="Times New Roman"/>
                <w:sz w:val="16"/>
                <w:szCs w:val="16"/>
              </w:rPr>
            </w:pPr>
            <w:r w:rsidRPr="00B95892">
              <w:rPr>
                <w:rFonts w:ascii="Times New Roman" w:hAnsi="Times New Roman"/>
                <w:sz w:val="16"/>
                <w:szCs w:val="16"/>
              </w:rPr>
              <w:t>Руководитель/участник/акционер/бенефициар</w:t>
            </w:r>
          </w:p>
        </w:tc>
        <w:tc>
          <w:tcPr>
            <w:tcW w:w="1260" w:type="dxa"/>
            <w:vMerge/>
            <w:hideMark/>
          </w:tcPr>
          <w:p w:rsidR="00927A17" w:rsidRPr="00B95892" w:rsidRDefault="00927A17" w:rsidP="00A204C4">
            <w:pPr>
              <w:jc w:val="center"/>
              <w:rPr>
                <w:rFonts w:ascii="Times New Roman" w:hAnsi="Times New Roman"/>
                <w:sz w:val="16"/>
                <w:szCs w:val="16"/>
              </w:rPr>
            </w:pP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15"/>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r w:rsidR="00927A17" w:rsidRPr="00DF1EA5" w:rsidTr="00A204C4">
        <w:trPr>
          <w:trHeight w:val="330"/>
        </w:trPr>
        <w:tc>
          <w:tcPr>
            <w:tcW w:w="675"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73"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8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91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34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59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709"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8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702"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6"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2927"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c>
          <w:tcPr>
            <w:tcW w:w="1260" w:type="dxa"/>
            <w:hideMark/>
          </w:tcPr>
          <w:p w:rsidR="00927A17" w:rsidRPr="00B95892" w:rsidRDefault="00927A17" w:rsidP="00A204C4">
            <w:pPr>
              <w:jc w:val="center"/>
              <w:rPr>
                <w:rFonts w:ascii="Arial Narrow" w:hAnsi="Arial Narrow"/>
                <w:sz w:val="28"/>
                <w:szCs w:val="28"/>
              </w:rPr>
            </w:pPr>
            <w:r w:rsidRPr="00B95892">
              <w:rPr>
                <w:rFonts w:ascii="Arial Narrow" w:hAnsi="Arial Narrow"/>
                <w:sz w:val="28"/>
                <w:szCs w:val="28"/>
              </w:rPr>
              <w:t> </w:t>
            </w:r>
          </w:p>
        </w:tc>
      </w:tr>
    </w:tbl>
    <w:p w:rsidR="00927A17" w:rsidRDefault="00927A17" w:rsidP="00927A17">
      <w:pPr>
        <w:spacing w:after="0"/>
        <w:jc w:val="center"/>
        <w:rPr>
          <w:rFonts w:ascii="Arial Narrow" w:hAnsi="Arial Narrow"/>
          <w:sz w:val="28"/>
          <w:szCs w:val="28"/>
        </w:rPr>
      </w:pPr>
    </w:p>
    <w:tbl>
      <w:tblPr>
        <w:tblW w:w="0" w:type="auto"/>
        <w:tblInd w:w="2365" w:type="dxa"/>
        <w:tblBorders>
          <w:insideH w:val="single" w:sz="4" w:space="0" w:color="000000"/>
        </w:tblBorders>
        <w:tblLook w:val="04A0" w:firstRow="1" w:lastRow="0" w:firstColumn="1" w:lastColumn="0" w:noHBand="0" w:noVBand="1"/>
      </w:tblPr>
      <w:tblGrid>
        <w:gridCol w:w="4927"/>
        <w:gridCol w:w="4927"/>
      </w:tblGrid>
      <w:tr w:rsidR="00927A17" w:rsidRPr="00643D6A" w:rsidTr="00A204C4">
        <w:tc>
          <w:tcPr>
            <w:tcW w:w="4927" w:type="dxa"/>
          </w:tcPr>
          <w:p w:rsidR="00927A17" w:rsidRPr="00643D6A" w:rsidRDefault="00927A17" w:rsidP="00A204C4">
            <w:pPr>
              <w:tabs>
                <w:tab w:val="left" w:pos="426"/>
              </w:tabs>
              <w:spacing w:after="0"/>
              <w:jc w:val="both"/>
              <w:rPr>
                <w:rFonts w:ascii="Times New Roman" w:hAnsi="Times New Roman"/>
                <w:sz w:val="24"/>
                <w:szCs w:val="24"/>
              </w:rPr>
            </w:pPr>
          </w:p>
        </w:tc>
        <w:tc>
          <w:tcPr>
            <w:tcW w:w="4927" w:type="dxa"/>
          </w:tcPr>
          <w:p w:rsidR="00927A17" w:rsidRPr="00643D6A" w:rsidRDefault="00927A17" w:rsidP="00A204C4">
            <w:pPr>
              <w:tabs>
                <w:tab w:val="left" w:pos="426"/>
              </w:tabs>
              <w:spacing w:after="0"/>
              <w:jc w:val="both"/>
              <w:rPr>
                <w:rFonts w:ascii="Times New Roman" w:hAnsi="Times New Roman"/>
                <w:sz w:val="24"/>
                <w:szCs w:val="24"/>
              </w:rPr>
            </w:pPr>
          </w:p>
        </w:tc>
      </w:tr>
      <w:tr w:rsidR="00927A17" w:rsidRPr="00643D6A" w:rsidTr="00A204C4">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наименование должности представителя участника заказа</w:t>
            </w:r>
            <w:r w:rsidRPr="00643D6A">
              <w:rPr>
                <w:rFonts w:ascii="Times New Roman" w:hAnsi="Times New Roman"/>
                <w:sz w:val="24"/>
                <w:szCs w:val="24"/>
              </w:rPr>
              <w:t>]</w:t>
            </w:r>
          </w:p>
        </w:tc>
        <w:tc>
          <w:tcPr>
            <w:tcW w:w="4927" w:type="dxa"/>
          </w:tcPr>
          <w:p w:rsidR="00927A17" w:rsidRPr="00643D6A" w:rsidRDefault="00927A17" w:rsidP="00A204C4">
            <w:pPr>
              <w:tabs>
                <w:tab w:val="left" w:pos="426"/>
              </w:tabs>
              <w:spacing w:after="0"/>
              <w:jc w:val="center"/>
              <w:rPr>
                <w:rFonts w:ascii="Times New Roman" w:hAnsi="Times New Roman"/>
                <w:sz w:val="24"/>
                <w:szCs w:val="24"/>
              </w:rPr>
            </w:pPr>
            <w:r w:rsidRPr="00643D6A">
              <w:rPr>
                <w:rFonts w:ascii="Times New Roman" w:hAnsi="Times New Roman"/>
                <w:sz w:val="24"/>
                <w:szCs w:val="24"/>
              </w:rPr>
              <w:t>[</w:t>
            </w:r>
            <w:r w:rsidRPr="000569C6">
              <w:rPr>
                <w:rFonts w:ascii="Times New Roman" w:hAnsi="Times New Roman"/>
                <w:sz w:val="24"/>
                <w:szCs w:val="24"/>
                <w:highlight w:val="yellow"/>
              </w:rPr>
              <w:t>фамилия, имя и отчество представителя участника заказа, подпись и печать</w:t>
            </w:r>
            <w:r w:rsidRPr="00643D6A">
              <w:rPr>
                <w:rFonts w:ascii="Times New Roman" w:hAnsi="Times New Roman"/>
                <w:sz w:val="24"/>
                <w:szCs w:val="24"/>
              </w:rPr>
              <w:t>]</w:t>
            </w:r>
          </w:p>
        </w:tc>
      </w:tr>
    </w:tbl>
    <w:p w:rsidR="00927A17" w:rsidRDefault="00927A17" w:rsidP="00927A17">
      <w:pPr>
        <w:spacing w:after="0"/>
        <w:jc w:val="center"/>
        <w:rPr>
          <w:rFonts w:ascii="Arial Narrow" w:hAnsi="Arial Narrow"/>
          <w:sz w:val="28"/>
          <w:szCs w:val="28"/>
        </w:rPr>
      </w:pPr>
    </w:p>
    <w:p w:rsidR="00927A17" w:rsidRDefault="00927A17" w:rsidP="00927A17">
      <w:pPr>
        <w:spacing w:after="0"/>
        <w:rPr>
          <w:rFonts w:ascii="Arial Narrow" w:hAnsi="Arial Narrow"/>
          <w:sz w:val="28"/>
          <w:szCs w:val="28"/>
        </w:rPr>
      </w:pPr>
    </w:p>
    <w:p w:rsidR="00927A17" w:rsidRPr="00782B6A" w:rsidRDefault="00927A17" w:rsidP="00927A17">
      <w:pPr>
        <w:spacing w:after="0"/>
        <w:jc w:val="center"/>
        <w:rPr>
          <w:rFonts w:ascii="Arial Narrow" w:hAnsi="Arial Narrow"/>
          <w:sz w:val="28"/>
          <w:szCs w:val="28"/>
        </w:rPr>
        <w:sectPr w:rsidR="00927A17" w:rsidRPr="00782B6A" w:rsidSect="00B95892">
          <w:pgSz w:w="16838" w:h="11906" w:orient="landscape" w:code="9"/>
          <w:pgMar w:top="1134" w:right="1134" w:bottom="1134" w:left="1134" w:header="709" w:footer="709" w:gutter="0"/>
          <w:cols w:space="708"/>
          <w:titlePg/>
          <w:docGrid w:linePitch="360"/>
        </w:sectPr>
      </w:pPr>
    </w:p>
    <w:p w:rsidR="00927A17" w:rsidRPr="0077002F" w:rsidRDefault="00927A17" w:rsidP="00927A17">
      <w:pPr>
        <w:spacing w:after="0"/>
        <w:jc w:val="right"/>
        <w:rPr>
          <w:rFonts w:ascii="Times New Roman" w:hAnsi="Times New Roman"/>
        </w:rPr>
      </w:pPr>
      <w:r>
        <w:rPr>
          <w:rFonts w:ascii="Times New Roman" w:hAnsi="Times New Roman"/>
        </w:rPr>
        <w:lastRenderedPageBreak/>
        <w:t>Приложение 6</w:t>
      </w:r>
      <w:r w:rsidRPr="0077002F">
        <w:rPr>
          <w:rFonts w:ascii="Times New Roman" w:hAnsi="Times New Roman"/>
        </w:rPr>
        <w:t xml:space="preserve"> </w:t>
      </w:r>
    </w:p>
    <w:p w:rsidR="00927A17" w:rsidRPr="0077002F" w:rsidRDefault="00927A17" w:rsidP="00927A17">
      <w:pPr>
        <w:autoSpaceDE w:val="0"/>
        <w:autoSpaceDN w:val="0"/>
        <w:adjustRightInd w:val="0"/>
        <w:spacing w:after="0"/>
        <w:ind w:left="4820"/>
        <w:jc w:val="right"/>
        <w:rPr>
          <w:rFonts w:ascii="Times New Roman" w:hAnsi="Times New Roman"/>
        </w:rPr>
      </w:pPr>
      <w:r w:rsidRPr="0077002F">
        <w:rPr>
          <w:rFonts w:ascii="Times New Roman" w:hAnsi="Times New Roman"/>
        </w:rPr>
        <w:t xml:space="preserve">к </w:t>
      </w:r>
      <w:r w:rsidRPr="00430B26">
        <w:rPr>
          <w:rFonts w:ascii="Times New Roman" w:hAnsi="Times New Roman"/>
          <w:sz w:val="24"/>
          <w:szCs w:val="24"/>
        </w:rPr>
        <w:t>Оферте для участия</w:t>
      </w:r>
      <w:r w:rsidRPr="0077002F">
        <w:rPr>
          <w:rFonts w:ascii="Times New Roman" w:hAnsi="Times New Roman"/>
        </w:rPr>
        <w:t xml:space="preserve"> в </w:t>
      </w:r>
    </w:p>
    <w:p w:rsidR="00927A17" w:rsidRPr="0077002F" w:rsidRDefault="00927A17" w:rsidP="00927A17">
      <w:pPr>
        <w:spacing w:after="0"/>
        <w:jc w:val="right"/>
        <w:rPr>
          <w:rFonts w:ascii="Times New Roman" w:hAnsi="Times New Roman"/>
        </w:rPr>
      </w:pPr>
      <w:r w:rsidRPr="0077002F">
        <w:rPr>
          <w:rFonts w:ascii="Times New Roman" w:hAnsi="Times New Roman"/>
        </w:rPr>
        <w:t>запросе предложений</w:t>
      </w:r>
    </w:p>
    <w:p w:rsidR="00927A17" w:rsidRDefault="00927A17" w:rsidP="00927A17">
      <w:pPr>
        <w:spacing w:after="0"/>
        <w:jc w:val="right"/>
        <w:rPr>
          <w:rFonts w:ascii="Arial Narrow" w:hAnsi="Arial Narrow"/>
        </w:rPr>
      </w:pPr>
    </w:p>
    <w:p w:rsidR="00927A17" w:rsidRDefault="00927A17" w:rsidP="00927A17">
      <w:pPr>
        <w:jc w:val="center"/>
        <w:rPr>
          <w:rFonts w:ascii="Times New Roman" w:hAnsi="Times New Roman"/>
          <w:sz w:val="24"/>
          <w:szCs w:val="24"/>
        </w:rPr>
      </w:pPr>
      <w:r w:rsidRPr="00AC4069">
        <w:rPr>
          <w:rFonts w:ascii="Times New Roman" w:hAnsi="Times New Roman"/>
          <w:sz w:val="24"/>
          <w:szCs w:val="24"/>
        </w:rPr>
        <w:t>[</w:t>
      </w:r>
      <w:r w:rsidRPr="000569C6">
        <w:rPr>
          <w:rFonts w:ascii="Times New Roman" w:hAnsi="Times New Roman"/>
          <w:sz w:val="24"/>
          <w:szCs w:val="24"/>
          <w:highlight w:val="yellow"/>
        </w:rPr>
        <w:t>ЗАПОЛНЯЕТСЯ НА ФИРМЕННОМ БЛАНКЕ КОМПАНИИ</w:t>
      </w:r>
      <w:r w:rsidRPr="00AC4069">
        <w:rPr>
          <w:rFonts w:ascii="Times New Roman" w:hAnsi="Times New Roman"/>
          <w:sz w:val="24"/>
          <w:szCs w:val="24"/>
        </w:rPr>
        <w:t>]</w:t>
      </w:r>
    </w:p>
    <w:p w:rsidR="00927A17" w:rsidRPr="00E02DEA" w:rsidRDefault="00927A17" w:rsidP="00927A17">
      <w:pPr>
        <w:pStyle w:val="affffc"/>
        <w:jc w:val="center"/>
        <w:rPr>
          <w:sz w:val="24"/>
          <w:szCs w:val="24"/>
        </w:rPr>
      </w:pPr>
      <w:r w:rsidRPr="00E02DEA">
        <w:rPr>
          <w:sz w:val="24"/>
          <w:szCs w:val="24"/>
        </w:rPr>
        <w:t>Декларация о соответствии участника закупки критериям отнесения</w:t>
      </w:r>
    </w:p>
    <w:p w:rsidR="00927A17" w:rsidRPr="00E02DEA" w:rsidRDefault="00927A17" w:rsidP="00927A17">
      <w:pPr>
        <w:pStyle w:val="affffc"/>
        <w:jc w:val="center"/>
        <w:rPr>
          <w:sz w:val="24"/>
          <w:szCs w:val="24"/>
        </w:rPr>
      </w:pPr>
      <w:r w:rsidRPr="00E02DEA">
        <w:rPr>
          <w:sz w:val="24"/>
          <w:szCs w:val="24"/>
        </w:rPr>
        <w:t>к субъектам малого и среднего предпринимательства</w:t>
      </w:r>
    </w:p>
    <w:p w:rsidR="00927A17" w:rsidRPr="00E02DEA" w:rsidRDefault="00927A17" w:rsidP="00927A17">
      <w:pPr>
        <w:spacing w:after="0" w:line="240" w:lineRule="auto"/>
        <w:rPr>
          <w:rFonts w:ascii="Times New Roman" w:hAnsi="Times New Roman"/>
          <w:sz w:val="20"/>
          <w:szCs w:val="20"/>
        </w:rPr>
      </w:pPr>
    </w:p>
    <w:p w:rsidR="00927A17" w:rsidRPr="00E02DEA" w:rsidRDefault="00927A17" w:rsidP="00927A17">
      <w:pPr>
        <w:spacing w:after="0" w:line="240" w:lineRule="auto"/>
        <w:rPr>
          <w:rFonts w:ascii="Times New Roman" w:hAnsi="Times New Roman"/>
          <w:sz w:val="20"/>
          <w:szCs w:val="20"/>
        </w:rPr>
      </w:pPr>
    </w:p>
    <w:tbl>
      <w:tblPr>
        <w:tblW w:w="10191" w:type="dxa"/>
        <w:tblInd w:w="14" w:type="dxa"/>
        <w:tblCellMar>
          <w:left w:w="0" w:type="dxa"/>
          <w:right w:w="0" w:type="dxa"/>
        </w:tblCellMar>
        <w:tblLook w:val="01E0" w:firstRow="1" w:lastRow="1" w:firstColumn="1" w:lastColumn="1" w:noHBand="0" w:noVBand="0"/>
      </w:tblPr>
      <w:tblGrid>
        <w:gridCol w:w="2450"/>
        <w:gridCol w:w="7741"/>
      </w:tblGrid>
      <w:tr w:rsidR="00927A17" w:rsidRPr="00E02DEA" w:rsidTr="00A204C4">
        <w:trPr>
          <w:trHeight w:val="240"/>
        </w:trPr>
        <w:tc>
          <w:tcPr>
            <w:tcW w:w="2450"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Подтверждаем, что</w:t>
            </w:r>
          </w:p>
        </w:tc>
        <w:tc>
          <w:tcPr>
            <w:tcW w:w="774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2450" w:type="dxa"/>
            <w:tcMar>
              <w:left w:w="0" w:type="dxa"/>
              <w:right w:w="0" w:type="dxa"/>
            </w:tcMar>
            <w:vAlign w:val="bottom"/>
          </w:tcPr>
          <w:p w:rsidR="00927A17" w:rsidRPr="00E02DEA" w:rsidRDefault="00927A17" w:rsidP="00A204C4">
            <w:pPr>
              <w:spacing w:after="0" w:line="240" w:lineRule="auto"/>
              <w:jc w:val="center"/>
              <w:rPr>
                <w:rFonts w:ascii="Times New Roman" w:hAnsi="Times New Roman"/>
                <w:iCs/>
                <w:sz w:val="20"/>
                <w:szCs w:val="20"/>
              </w:rPr>
            </w:pPr>
          </w:p>
        </w:tc>
        <w:tc>
          <w:tcPr>
            <w:tcW w:w="774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наименование участника закупки)</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r w:rsidRPr="00E02DEA">
        <w:rPr>
          <w:rFonts w:ascii="Times New Roman" w:hAnsi="Times New Roman"/>
          <w:sz w:val="20"/>
          <w:szCs w:val="20"/>
        </w:rPr>
        <w:br/>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E02DEA" w:rsidTr="00A204C4">
        <w:trPr>
          <w:trHeight w:val="240"/>
        </w:trPr>
        <w:tc>
          <w:tcPr>
            <w:tcW w:w="10191" w:type="dxa"/>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c>
          <w:tcPr>
            <w:tcW w:w="10191" w:type="dxa"/>
            <w:tcBorders>
              <w:top w:val="single" w:sz="4" w:space="0" w:color="auto"/>
            </w:tcBorders>
            <w:vAlign w:val="bottom"/>
          </w:tcPr>
          <w:p w:rsidR="00927A17" w:rsidRPr="00E02DEA" w:rsidRDefault="00927A17" w:rsidP="00A204C4">
            <w:pPr>
              <w:spacing w:after="0" w:line="240" w:lineRule="auto"/>
              <w:jc w:val="center"/>
              <w:rPr>
                <w:rFonts w:ascii="Times New Roman" w:hAnsi="Times New Roman"/>
                <w:iCs/>
                <w:sz w:val="20"/>
                <w:szCs w:val="20"/>
              </w:rPr>
            </w:pPr>
            <w:r w:rsidRPr="00E02DEA">
              <w:rPr>
                <w:rFonts w:ascii="Times New Roman" w:hAnsi="Times New Roman"/>
                <w:iCs/>
                <w:sz w:val="20"/>
                <w:szCs w:val="20"/>
              </w:rPr>
              <w:t>(указывается субъект малого или среднего предпринимательства в зависимости от критериев отнесения)</w:t>
            </w:r>
          </w:p>
        </w:tc>
      </w:tr>
    </w:tbl>
    <w:p w:rsidR="00927A17" w:rsidRPr="00E02DEA" w:rsidRDefault="00927A17" w:rsidP="00927A17">
      <w:pPr>
        <w:spacing w:after="0" w:line="240" w:lineRule="auto"/>
        <w:jc w:val="both"/>
        <w:rPr>
          <w:rFonts w:ascii="Times New Roman" w:hAnsi="Times New Roman"/>
          <w:sz w:val="20"/>
          <w:szCs w:val="20"/>
        </w:rPr>
      </w:pPr>
      <w:r w:rsidRPr="00E02DEA">
        <w:rPr>
          <w:rFonts w:ascii="Times New Roman" w:hAnsi="Times New Roman"/>
          <w:sz w:val="20"/>
          <w:szCs w:val="20"/>
        </w:rPr>
        <w:t>предпринимательства, и сообщаем следующую информацию:</w:t>
      </w:r>
    </w:p>
    <w:tbl>
      <w:tblPr>
        <w:tblW w:w="10191" w:type="dxa"/>
        <w:tblInd w:w="14" w:type="dxa"/>
        <w:tblCellMar>
          <w:left w:w="0" w:type="dxa"/>
          <w:right w:w="0" w:type="dxa"/>
        </w:tblCellMar>
        <w:tblLook w:val="01E0" w:firstRow="1" w:lastRow="1" w:firstColumn="1" w:lastColumn="1" w:noHBand="0" w:noVBand="0"/>
      </w:tblPr>
      <w:tblGrid>
        <w:gridCol w:w="1386"/>
        <w:gridCol w:w="504"/>
        <w:gridCol w:w="3612"/>
        <w:gridCol w:w="4591"/>
        <w:gridCol w:w="98"/>
      </w:tblGrid>
      <w:tr w:rsidR="00927A17" w:rsidRPr="00E02DEA" w:rsidTr="00A204C4">
        <w:trPr>
          <w:trHeight w:val="240"/>
        </w:trPr>
        <w:tc>
          <w:tcPr>
            <w:tcW w:w="5502" w:type="dxa"/>
            <w:gridSpan w:val="3"/>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1. Адрес местонахождения (юридический адрес):</w:t>
            </w:r>
          </w:p>
        </w:tc>
        <w:tc>
          <w:tcPr>
            <w:tcW w:w="4689"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r>
      <w:tr w:rsidR="00927A17" w:rsidRPr="00E02DEA" w:rsidTr="00A204C4">
        <w:trPr>
          <w:trHeight w:val="240"/>
        </w:trPr>
        <w:tc>
          <w:tcPr>
            <w:tcW w:w="10093" w:type="dxa"/>
            <w:gridSpan w:val="4"/>
            <w:tcBorders>
              <w:bottom w:val="single" w:sz="4" w:space="0" w:color="auto"/>
            </w:tcBorders>
            <w:tcMar>
              <w:left w:w="0" w:type="dxa"/>
              <w:right w:w="0" w:type="dxa"/>
            </w:tcMar>
            <w:vAlign w:val="bottom"/>
          </w:tcPr>
          <w:p w:rsidR="00927A17" w:rsidRPr="00E02DEA" w:rsidRDefault="00927A17" w:rsidP="00A204C4">
            <w:pPr>
              <w:spacing w:after="0" w:line="240" w:lineRule="auto"/>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1890" w:type="dxa"/>
            <w:gridSpan w:val="2"/>
            <w:tcBorders>
              <w:top w:val="single" w:sz="4" w:space="0" w:color="auto"/>
            </w:tcBorders>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2. ИНН/КПП:</w:t>
            </w:r>
          </w:p>
        </w:tc>
        <w:tc>
          <w:tcPr>
            <w:tcW w:w="8203" w:type="dxa"/>
            <w:gridSpan w:val="2"/>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r w:rsidR="00927A17" w:rsidRPr="00E02DEA" w:rsidTr="00A204C4">
        <w:tc>
          <w:tcPr>
            <w:tcW w:w="1890" w:type="dxa"/>
            <w:gridSpan w:val="2"/>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p>
        </w:tc>
        <w:tc>
          <w:tcPr>
            <w:tcW w:w="8203" w:type="dxa"/>
            <w:gridSpan w:val="2"/>
            <w:vAlign w:val="bottom"/>
          </w:tcPr>
          <w:p w:rsidR="00927A17" w:rsidRPr="00E02DEA" w:rsidRDefault="00927A17" w:rsidP="00A204C4">
            <w:pPr>
              <w:spacing w:after="0" w:line="240" w:lineRule="auto"/>
              <w:jc w:val="center"/>
              <w:rPr>
                <w:rFonts w:ascii="Times New Roman" w:hAnsi="Times New Roman"/>
                <w:sz w:val="20"/>
                <w:szCs w:val="20"/>
              </w:rPr>
            </w:pPr>
            <w:r w:rsidRPr="00E02DEA">
              <w:rPr>
                <w:rFonts w:ascii="Times New Roman" w:hAnsi="Times New Roman"/>
                <w:sz w:val="20"/>
                <w:szCs w:val="20"/>
              </w:rPr>
              <w:t>(№, сведения о дате выдачи документа и выдавшем его органе)</w:t>
            </w:r>
          </w:p>
        </w:tc>
        <w:tc>
          <w:tcPr>
            <w:tcW w:w="98" w:type="dxa"/>
            <w:vAlign w:val="bottom"/>
          </w:tcPr>
          <w:p w:rsidR="00927A17" w:rsidRPr="00E02DEA" w:rsidRDefault="00927A17" w:rsidP="00A204C4">
            <w:pPr>
              <w:spacing w:after="0" w:line="240" w:lineRule="auto"/>
              <w:rPr>
                <w:rFonts w:ascii="Times New Roman" w:hAnsi="Times New Roman"/>
                <w:sz w:val="20"/>
                <w:szCs w:val="20"/>
              </w:rPr>
            </w:pPr>
          </w:p>
        </w:tc>
      </w:tr>
      <w:tr w:rsidR="00927A17" w:rsidRPr="00E02DEA" w:rsidTr="00A204C4">
        <w:tc>
          <w:tcPr>
            <w:tcW w:w="1386" w:type="dxa"/>
            <w:tcMar>
              <w:left w:w="0" w:type="dxa"/>
              <w:right w:w="0" w:type="dxa"/>
            </w:tcMar>
            <w:vAlign w:val="bottom"/>
          </w:tcPr>
          <w:p w:rsidR="00927A17" w:rsidRPr="00E02DEA" w:rsidRDefault="00927A17" w:rsidP="00A204C4">
            <w:pPr>
              <w:spacing w:after="0" w:line="240" w:lineRule="auto"/>
              <w:ind w:firstLine="340"/>
              <w:rPr>
                <w:rFonts w:ascii="Times New Roman" w:hAnsi="Times New Roman"/>
                <w:sz w:val="20"/>
                <w:szCs w:val="20"/>
              </w:rPr>
            </w:pPr>
            <w:r w:rsidRPr="00E02DEA">
              <w:rPr>
                <w:rFonts w:ascii="Times New Roman" w:hAnsi="Times New Roman"/>
                <w:sz w:val="20"/>
                <w:szCs w:val="20"/>
              </w:rPr>
              <w:t>3. ОГРН:</w:t>
            </w:r>
          </w:p>
        </w:tc>
        <w:tc>
          <w:tcPr>
            <w:tcW w:w="8707" w:type="dxa"/>
            <w:gridSpan w:val="3"/>
            <w:tcBorders>
              <w:bottom w:val="single" w:sz="4" w:space="0" w:color="auto"/>
            </w:tcBorders>
            <w:vAlign w:val="bottom"/>
          </w:tcPr>
          <w:p w:rsidR="00927A17" w:rsidRPr="00E02DEA" w:rsidRDefault="00927A17" w:rsidP="00A204C4">
            <w:pPr>
              <w:spacing w:after="0" w:line="240" w:lineRule="auto"/>
              <w:jc w:val="center"/>
              <w:rPr>
                <w:rFonts w:ascii="Times New Roman" w:hAnsi="Times New Roman"/>
                <w:sz w:val="20"/>
                <w:szCs w:val="20"/>
              </w:rPr>
            </w:pPr>
          </w:p>
        </w:tc>
        <w:tc>
          <w:tcPr>
            <w:tcW w:w="98" w:type="dxa"/>
            <w:vAlign w:val="bottom"/>
          </w:tcPr>
          <w:p w:rsidR="00927A17" w:rsidRPr="00E02DEA" w:rsidRDefault="00927A17" w:rsidP="00A204C4">
            <w:pPr>
              <w:spacing w:after="0" w:line="240" w:lineRule="auto"/>
              <w:rPr>
                <w:rFonts w:ascii="Times New Roman" w:hAnsi="Times New Roman"/>
                <w:sz w:val="20"/>
                <w:szCs w:val="20"/>
              </w:rPr>
            </w:pPr>
            <w:r w:rsidRPr="00E02DEA">
              <w:rPr>
                <w:rFonts w:ascii="Times New Roman" w:hAnsi="Times New Roman"/>
                <w:sz w:val="20"/>
                <w:szCs w:val="20"/>
              </w:rPr>
              <w:t>.</w:t>
            </w:r>
          </w:p>
        </w:tc>
      </w:tr>
    </w:tbl>
    <w:p w:rsidR="00927A17" w:rsidRPr="00E02DEA" w:rsidRDefault="00927A17" w:rsidP="00927A17">
      <w:pPr>
        <w:spacing w:after="0" w:line="240" w:lineRule="auto"/>
        <w:ind w:firstLine="340"/>
        <w:jc w:val="both"/>
        <w:rPr>
          <w:rFonts w:ascii="Times New Roman" w:hAnsi="Times New Roman"/>
          <w:sz w:val="20"/>
          <w:szCs w:val="20"/>
          <w:lang w:val="en-US"/>
        </w:rPr>
      </w:pPr>
    </w:p>
    <w:p w:rsidR="00927A17" w:rsidRPr="00E02DEA" w:rsidRDefault="00927A17" w:rsidP="00927A17">
      <w:pPr>
        <w:pStyle w:val="a5"/>
        <w:numPr>
          <w:ilvl w:val="0"/>
          <w:numId w:val="14"/>
        </w:numPr>
        <w:spacing w:after="0" w:line="240" w:lineRule="auto"/>
        <w:jc w:val="both"/>
        <w:rPr>
          <w:rFonts w:ascii="Times New Roman" w:hAnsi="Times New Roman"/>
          <w:sz w:val="20"/>
          <w:szCs w:val="20"/>
        </w:rPr>
      </w:pPr>
      <w:r w:rsidRPr="00E02DEA">
        <w:rPr>
          <w:rFonts w:ascii="Times New Roman" w:hAnsi="Times New Roman"/>
          <w:sz w:val="20"/>
          <w:szCs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02DEA">
        <w:rPr>
          <w:rStyle w:val="ac"/>
          <w:rFonts w:ascii="Times New Roman" w:hAnsi="Times New Roman"/>
          <w:sz w:val="20"/>
          <w:szCs w:val="20"/>
        </w:rPr>
        <w:footnoteReference w:id="1"/>
      </w:r>
      <w:r w:rsidRPr="00E02DEA">
        <w:rPr>
          <w:rFonts w:ascii="Times New Roman" w:hAnsi="Times New Roman"/>
          <w:sz w:val="20"/>
          <w:szCs w:val="20"/>
        </w:rPr>
        <w:t>:</w:t>
      </w:r>
    </w:p>
    <w:p w:rsidR="00927A17" w:rsidRPr="00E02DEA" w:rsidRDefault="00927A17" w:rsidP="00927A17">
      <w:pPr>
        <w:spacing w:after="0" w:line="240" w:lineRule="auto"/>
        <w:rPr>
          <w:rFonts w:ascii="Times New Roman" w:hAnsi="Times New Roman"/>
          <w:sz w:val="20"/>
          <w:szCs w:val="20"/>
        </w:rPr>
      </w:pP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78"/>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1</w:t>
            </w:r>
            <w:r w:rsidRPr="00E02DEA">
              <w:rPr>
                <w:rStyle w:val="ac"/>
                <w:rFonts w:ascii="Times New Roman" w:hAnsi="Times New Roman"/>
                <w:sz w:val="20"/>
                <w:szCs w:val="20"/>
              </w:rPr>
              <w:footnoteReference w:id="2"/>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25</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E02DEA">
              <w:rPr>
                <w:rStyle w:val="ac"/>
                <w:rFonts w:ascii="Times New Roman" w:hAnsi="Times New Roman"/>
                <w:sz w:val="20"/>
                <w:szCs w:val="20"/>
              </w:rPr>
              <w:footnoteReference w:id="3"/>
            </w:r>
            <w:r w:rsidRPr="00E02DEA">
              <w:rPr>
                <w:rFonts w:ascii="Times New Roman" w:hAnsi="Times New Roman"/>
                <w:sz w:val="20"/>
                <w:szCs w:val="20"/>
              </w:rPr>
              <w:t>, процентов</w:t>
            </w:r>
          </w:p>
        </w:tc>
        <w:tc>
          <w:tcPr>
            <w:tcW w:w="3107"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не более 49</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rPr>
                <w:rFonts w:ascii="Times New Roman" w:hAnsi="Times New Roman"/>
                <w:sz w:val="20"/>
                <w:szCs w:val="20"/>
              </w:rPr>
            </w:pPr>
            <w:r w:rsidRPr="00E02DEA">
              <w:rPr>
                <w:rFonts w:ascii="Times New Roman" w:hAnsi="Times New Roman"/>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line="264" w:lineRule="auto"/>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4"/>
        <w:gridCol w:w="4926"/>
        <w:gridCol w:w="1553"/>
        <w:gridCol w:w="46"/>
        <w:gridCol w:w="1509"/>
        <w:gridCol w:w="1553"/>
      </w:tblGrid>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5"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trHeight w:val="284"/>
        </w:trPr>
        <w:tc>
          <w:tcPr>
            <w:tcW w:w="60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6"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5" w:type="dxa"/>
            <w:gridSpan w:val="2"/>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3189"/>
        </w:trPr>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4.</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c>
          <w:tcPr>
            <w:tcW w:w="604"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5.</w:t>
            </w:r>
          </w:p>
        </w:tc>
        <w:tc>
          <w:tcPr>
            <w:tcW w:w="4926" w:type="dxa"/>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02DEA">
              <w:rPr>
                <w:rFonts w:ascii="Times New Roman" w:hAnsi="Times New Roman"/>
                <w:sz w:val="20"/>
                <w:szCs w:val="20"/>
              </w:rPr>
              <w:t>Сколково</w:t>
            </w:r>
            <w:proofErr w:type="spellEnd"/>
            <w:r w:rsidRPr="00E02DEA">
              <w:rPr>
                <w:rFonts w:ascii="Times New Roman" w:hAnsi="Times New Roman"/>
                <w:sz w:val="20"/>
                <w:szCs w:val="20"/>
              </w:rPr>
              <w:t>»</w:t>
            </w:r>
          </w:p>
        </w:tc>
        <w:tc>
          <w:tcPr>
            <w:tcW w:w="4661" w:type="dxa"/>
            <w:gridSpan w:val="4"/>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6.</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trHeight w:val="278"/>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7.</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Среднесписочная численность работников за</w:t>
            </w:r>
            <w:r w:rsidRPr="00E02DEA">
              <w:rPr>
                <w:rFonts w:ascii="Times New Roman" w:hAnsi="Times New Roman"/>
                <w:sz w:val="20"/>
                <w:szCs w:val="20"/>
                <w:lang w:val="en-US"/>
              </w:rPr>
              <w:t> </w:t>
            </w:r>
            <w:r w:rsidRPr="00E02DEA">
              <w:rPr>
                <w:rFonts w:ascii="Times New Roman" w:hAnsi="Times New Roman"/>
                <w:sz w:val="20"/>
                <w:szCs w:val="20"/>
              </w:rPr>
              <w:t>предшествующий календарный год, человек</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100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от 101 до 250</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включительно</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количество человек</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277"/>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до 15 —</w:t>
            </w:r>
          </w:p>
          <w:p w:rsidR="00927A17" w:rsidRPr="00E02DEA" w:rsidRDefault="00927A17" w:rsidP="00A204C4">
            <w:pPr>
              <w:spacing w:after="0"/>
              <w:ind w:left="57" w:right="57"/>
              <w:jc w:val="center"/>
              <w:rPr>
                <w:rFonts w:ascii="Times New Roman" w:hAnsi="Times New Roman"/>
                <w:sz w:val="20"/>
                <w:szCs w:val="20"/>
              </w:rPr>
            </w:pPr>
            <w:proofErr w:type="spellStart"/>
            <w:r w:rsidRPr="00E02DEA">
              <w:rPr>
                <w:rFonts w:ascii="Times New Roman" w:hAnsi="Times New Roman"/>
                <w:sz w:val="20"/>
                <w:szCs w:val="20"/>
              </w:rPr>
              <w:t>микропредприятие</w:t>
            </w:r>
            <w:proofErr w:type="spellEnd"/>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135"/>
        </w:trPr>
        <w:tc>
          <w:tcPr>
            <w:tcW w:w="604"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8.</w:t>
            </w:r>
          </w:p>
        </w:tc>
        <w:tc>
          <w:tcPr>
            <w:tcW w:w="4926"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800</w:t>
            </w:r>
          </w:p>
        </w:tc>
        <w:tc>
          <w:tcPr>
            <w:tcW w:w="1509"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20</w:t>
            </w:r>
            <w:r w:rsidRPr="00E02DEA">
              <w:rPr>
                <w:rFonts w:ascii="Times New Roman" w:hAnsi="Times New Roman"/>
                <w:sz w:val="20"/>
                <w:szCs w:val="20"/>
                <w:lang w:val="en-US"/>
              </w:rPr>
              <w:t>0</w:t>
            </w:r>
            <w:r w:rsidRPr="00E02DEA">
              <w:rPr>
                <w:rFonts w:ascii="Times New Roman" w:hAnsi="Times New Roman"/>
                <w:sz w:val="20"/>
                <w:szCs w:val="20"/>
              </w:rPr>
              <w:t>0</w:t>
            </w:r>
          </w:p>
        </w:tc>
        <w:tc>
          <w:tcPr>
            <w:tcW w:w="1553" w:type="dxa"/>
            <w:vMerge w:val="restart"/>
            <w:tcBorders>
              <w:top w:val="single" w:sz="4" w:space="0" w:color="auto"/>
              <w:left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указывается в млн рублей</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(за предшествующий календарный год)</w:t>
            </w:r>
          </w:p>
        </w:tc>
      </w:tr>
      <w:tr w:rsidR="00927A17" w:rsidRPr="00E02DEA" w:rsidTr="00A204C4">
        <w:trPr>
          <w:trHeight w:val="135"/>
        </w:trPr>
        <w:tc>
          <w:tcPr>
            <w:tcW w:w="604"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4926"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p>
        </w:tc>
        <w:tc>
          <w:tcPr>
            <w:tcW w:w="1599" w:type="dxa"/>
            <w:gridSpan w:val="2"/>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120 в год —</w:t>
            </w:r>
          </w:p>
          <w:p w:rsidR="00927A17" w:rsidRPr="00E02DEA" w:rsidRDefault="00927A17" w:rsidP="00A204C4">
            <w:pPr>
              <w:spacing w:after="0"/>
              <w:ind w:left="57" w:right="57"/>
              <w:jc w:val="center"/>
              <w:rPr>
                <w:rFonts w:ascii="Times New Roman" w:hAnsi="Times New Roman"/>
                <w:sz w:val="20"/>
                <w:szCs w:val="20"/>
              </w:rPr>
            </w:pPr>
            <w:proofErr w:type="spellStart"/>
            <w:r w:rsidRPr="00E02DEA">
              <w:rPr>
                <w:rFonts w:ascii="Times New Roman" w:hAnsi="Times New Roman"/>
                <w:sz w:val="20"/>
                <w:szCs w:val="20"/>
              </w:rPr>
              <w:t>микропредприятие</w:t>
            </w:r>
            <w:proofErr w:type="spellEnd"/>
          </w:p>
        </w:tc>
        <w:tc>
          <w:tcPr>
            <w:tcW w:w="1509"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c>
          <w:tcPr>
            <w:tcW w:w="1553" w:type="dxa"/>
            <w:vMerge/>
            <w:tcBorders>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p>
        </w:tc>
      </w:tr>
      <w:tr w:rsidR="00927A17" w:rsidRPr="00E02DEA" w:rsidTr="00A204C4">
        <w:trPr>
          <w:trHeight w:val="240"/>
        </w:trPr>
        <w:tc>
          <w:tcPr>
            <w:tcW w:w="60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9.</w:t>
            </w:r>
          </w:p>
        </w:tc>
        <w:tc>
          <w:tcPr>
            <w:tcW w:w="4926"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61" w:type="dxa"/>
            <w:gridSpan w:val="4"/>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bl>
    <w:p w:rsidR="00927A17" w:rsidRPr="00E02DEA" w:rsidRDefault="00927A17" w:rsidP="00927A17">
      <w:pPr>
        <w:spacing w:after="0" w:line="240" w:lineRule="auto"/>
        <w:rPr>
          <w:rFonts w:ascii="Times New Roman" w:hAnsi="Times New Roman"/>
          <w:sz w:val="20"/>
          <w:szCs w:val="20"/>
        </w:rPr>
      </w:pPr>
      <w:r w:rsidRPr="00E02DEA">
        <w:rPr>
          <w:rFonts w:ascii="Times New Roman" w:hAnsi="Times New Roman"/>
          <w:sz w:val="20"/>
          <w:szCs w:val="20"/>
        </w:rPr>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E02DEA" w:rsidTr="00A204C4">
        <w:trPr>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10.</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11.</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подлежит заполнению</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12.</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13.</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(в случае участия — наименование</w:t>
            </w:r>
            <w:r w:rsidRPr="00E02DEA">
              <w:rPr>
                <w:rFonts w:ascii="Times New Roman" w:hAnsi="Times New Roman"/>
                <w:sz w:val="20"/>
                <w:szCs w:val="20"/>
              </w:rPr>
              <w:br/>
              <w:t>заказчика, реализующего программу</w:t>
            </w:r>
            <w:r w:rsidRPr="00E02DEA">
              <w:rPr>
                <w:rFonts w:ascii="Times New Roman" w:hAnsi="Times New Roman"/>
                <w:sz w:val="20"/>
                <w:szCs w:val="20"/>
              </w:rPr>
              <w:br/>
              <w:t>партнерства)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14.</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(при наличии — количество исполненных контрактов или договоров и общая сумма)</w:t>
            </w:r>
          </w:p>
        </w:tc>
      </w:tr>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15.</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E02DEA" w:rsidRDefault="00927A17" w:rsidP="00927A17"/>
    <w:p w:rsidR="00927A17" w:rsidRPr="00E02DEA" w:rsidRDefault="00927A17" w:rsidP="00927A17">
      <w:pPr>
        <w:rPr>
          <w:sz w:val="2"/>
          <w:szCs w:val="2"/>
        </w:rPr>
      </w:pPr>
      <w:r w:rsidRPr="00E02DEA">
        <w:br w:type="page"/>
      </w:r>
    </w:p>
    <w:tbl>
      <w:tblPr>
        <w:tblW w:w="10191" w:type="dxa"/>
        <w:tblInd w:w="14" w:type="dxa"/>
        <w:tblLayout w:type="fixed"/>
        <w:tblCellMar>
          <w:left w:w="0" w:type="dxa"/>
          <w:right w:w="0" w:type="dxa"/>
        </w:tblCellMar>
        <w:tblLook w:val="01E0" w:firstRow="1" w:lastRow="1" w:firstColumn="1" w:lastColumn="1" w:noHBand="0" w:noVBand="0"/>
      </w:tblPr>
      <w:tblGrid>
        <w:gridCol w:w="607"/>
        <w:gridCol w:w="4928"/>
        <w:gridCol w:w="1553"/>
        <w:gridCol w:w="1554"/>
        <w:gridCol w:w="1549"/>
      </w:tblGrid>
      <w:tr w:rsidR="00927A17" w:rsidRPr="00E02DEA"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lastRenderedPageBreak/>
              <w:t>№</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п/п</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Наименование сведений</w:t>
            </w:r>
          </w:p>
        </w:tc>
        <w:tc>
          <w:tcPr>
            <w:tcW w:w="1553"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Малые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54"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Средние</w:t>
            </w:r>
          </w:p>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предприятия</w:t>
            </w:r>
          </w:p>
        </w:tc>
        <w:tc>
          <w:tcPr>
            <w:tcW w:w="1549"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Показатель</w:t>
            </w:r>
          </w:p>
        </w:tc>
      </w:tr>
      <w:tr w:rsidR="00927A17" w:rsidRPr="00E02DEA" w:rsidTr="00A204C4">
        <w:trPr>
          <w:cantSplit/>
          <w:trHeight w:val="284"/>
        </w:trPr>
        <w:tc>
          <w:tcPr>
            <w:tcW w:w="607"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1</w:t>
            </w:r>
          </w:p>
        </w:tc>
        <w:tc>
          <w:tcPr>
            <w:tcW w:w="4928"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2</w:t>
            </w:r>
          </w:p>
        </w:tc>
        <w:tc>
          <w:tcPr>
            <w:tcW w:w="1553"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3</w:t>
            </w:r>
          </w:p>
        </w:tc>
        <w:tc>
          <w:tcPr>
            <w:tcW w:w="1554"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4</w:t>
            </w:r>
          </w:p>
        </w:tc>
        <w:tc>
          <w:tcPr>
            <w:tcW w:w="1549" w:type="dxa"/>
            <w:tcBorders>
              <w:top w:val="single" w:sz="4" w:space="0" w:color="auto"/>
              <w:left w:val="single" w:sz="4" w:space="0" w:color="auto"/>
              <w:bottom w:val="single" w:sz="4" w:space="0" w:color="auto"/>
              <w:right w:val="single" w:sz="4" w:space="0" w:color="auto"/>
            </w:tcBorders>
            <w:vAlign w:val="center"/>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5</w:t>
            </w:r>
          </w:p>
        </w:tc>
      </w:tr>
      <w:tr w:rsidR="00927A17" w:rsidRPr="000F3149" w:rsidTr="00A204C4">
        <w:trPr>
          <w:cantSplit/>
          <w:trHeight w:val="240"/>
        </w:trPr>
        <w:tc>
          <w:tcPr>
            <w:tcW w:w="607"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16.</w:t>
            </w:r>
          </w:p>
        </w:tc>
        <w:tc>
          <w:tcPr>
            <w:tcW w:w="4928" w:type="dxa"/>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rPr>
                <w:rFonts w:ascii="Times New Roman" w:hAnsi="Times New Roman"/>
                <w:sz w:val="20"/>
                <w:szCs w:val="20"/>
              </w:rPr>
            </w:pPr>
            <w:r w:rsidRPr="00E02DEA">
              <w:rPr>
                <w:rFonts w:ascii="Times New Roman" w:hAnsi="Times New Roman"/>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656" w:type="dxa"/>
            <w:gridSpan w:val="3"/>
            <w:tcBorders>
              <w:top w:val="single" w:sz="4" w:space="0" w:color="auto"/>
              <w:left w:val="single" w:sz="4" w:space="0" w:color="auto"/>
              <w:bottom w:val="single" w:sz="4" w:space="0" w:color="auto"/>
              <w:right w:val="single" w:sz="4" w:space="0" w:color="auto"/>
            </w:tcBorders>
          </w:tcPr>
          <w:p w:rsidR="00927A17" w:rsidRPr="00E02DEA" w:rsidRDefault="00927A17" w:rsidP="00A204C4">
            <w:pPr>
              <w:spacing w:after="0"/>
              <w:ind w:left="57" w:right="57"/>
              <w:jc w:val="center"/>
              <w:rPr>
                <w:rFonts w:ascii="Times New Roman" w:hAnsi="Times New Roman"/>
                <w:sz w:val="20"/>
                <w:szCs w:val="20"/>
              </w:rPr>
            </w:pPr>
            <w:r w:rsidRPr="00E02DEA">
              <w:rPr>
                <w:rFonts w:ascii="Times New Roman" w:hAnsi="Times New Roman"/>
                <w:sz w:val="20"/>
                <w:szCs w:val="20"/>
              </w:rPr>
              <w:t>да (нет)</w:t>
            </w:r>
          </w:p>
        </w:tc>
      </w:tr>
    </w:tbl>
    <w:p w:rsidR="00927A17" w:rsidRPr="000F3149" w:rsidRDefault="00927A17" w:rsidP="00927A17">
      <w:pPr>
        <w:rPr>
          <w:highlight w:val="yellow"/>
        </w:rPr>
      </w:pPr>
    </w:p>
    <w:p w:rsidR="00927A17" w:rsidRPr="000F3149" w:rsidRDefault="00927A17" w:rsidP="00927A17">
      <w:pPr>
        <w:spacing w:after="0" w:line="240" w:lineRule="auto"/>
        <w:rPr>
          <w:rFonts w:ascii="Times New Roman" w:hAnsi="Times New Roman"/>
          <w:highlight w:val="yellow"/>
        </w:rPr>
      </w:pPr>
    </w:p>
    <w:tbl>
      <w:tblPr>
        <w:tblW w:w="3696" w:type="dxa"/>
        <w:tblInd w:w="14" w:type="dxa"/>
        <w:tblCellMar>
          <w:left w:w="0" w:type="dxa"/>
          <w:right w:w="0" w:type="dxa"/>
        </w:tblCellMar>
        <w:tblLook w:val="01E0" w:firstRow="1" w:lastRow="1" w:firstColumn="1" w:lastColumn="1" w:noHBand="0" w:noVBand="0"/>
      </w:tblPr>
      <w:tblGrid>
        <w:gridCol w:w="3696"/>
      </w:tblGrid>
      <w:tr w:rsidR="00927A17" w:rsidRPr="000F3149" w:rsidTr="00A204C4">
        <w:trPr>
          <w:trHeight w:val="240"/>
        </w:trPr>
        <w:tc>
          <w:tcPr>
            <w:tcW w:w="3696"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3696"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highlight w:val="green"/>
              </w:rPr>
            </w:pPr>
            <w:r w:rsidRPr="00A10944">
              <w:rPr>
                <w:rFonts w:ascii="Times New Roman" w:hAnsi="Times New Roman"/>
                <w:iCs/>
                <w:sz w:val="14"/>
                <w:szCs w:val="14"/>
                <w:highlight w:val="yellow"/>
              </w:rPr>
              <w:t>(подпись)</w:t>
            </w:r>
          </w:p>
        </w:tc>
      </w:tr>
    </w:tbl>
    <w:p w:rsidR="00927A17" w:rsidRPr="00A10944" w:rsidRDefault="00927A17" w:rsidP="00927A17">
      <w:pPr>
        <w:spacing w:after="0" w:line="240" w:lineRule="auto"/>
        <w:rPr>
          <w:rFonts w:ascii="Times New Roman" w:hAnsi="Times New Roman"/>
          <w:highlight w:val="yellow"/>
        </w:rPr>
      </w:pPr>
      <w:r w:rsidRPr="00A10944">
        <w:rPr>
          <w:rFonts w:ascii="Times New Roman" w:hAnsi="Times New Roman"/>
          <w:highlight w:val="yellow"/>
        </w:rPr>
        <w:t>М. П.</w:t>
      </w:r>
    </w:p>
    <w:tbl>
      <w:tblPr>
        <w:tblW w:w="10191" w:type="dxa"/>
        <w:tblInd w:w="14" w:type="dxa"/>
        <w:tblCellMar>
          <w:left w:w="0" w:type="dxa"/>
          <w:right w:w="0" w:type="dxa"/>
        </w:tblCellMar>
        <w:tblLook w:val="01E0" w:firstRow="1" w:lastRow="1" w:firstColumn="1" w:lastColumn="1" w:noHBand="0" w:noVBand="0"/>
      </w:tblPr>
      <w:tblGrid>
        <w:gridCol w:w="10191"/>
      </w:tblGrid>
      <w:tr w:rsidR="00927A17" w:rsidRPr="000F3149" w:rsidTr="00A204C4">
        <w:trPr>
          <w:trHeight w:val="240"/>
        </w:trPr>
        <w:tc>
          <w:tcPr>
            <w:tcW w:w="10191" w:type="dxa"/>
            <w:tcBorders>
              <w:bottom w:val="single" w:sz="4" w:space="0" w:color="auto"/>
            </w:tcBorders>
            <w:vAlign w:val="bottom"/>
          </w:tcPr>
          <w:p w:rsidR="00927A17" w:rsidRPr="000F3149" w:rsidRDefault="00927A17" w:rsidP="00A204C4">
            <w:pPr>
              <w:spacing w:after="0" w:line="240" w:lineRule="auto"/>
              <w:jc w:val="center"/>
              <w:rPr>
                <w:rFonts w:ascii="Times New Roman" w:hAnsi="Times New Roman"/>
                <w:highlight w:val="green"/>
              </w:rPr>
            </w:pPr>
          </w:p>
        </w:tc>
      </w:tr>
      <w:tr w:rsidR="00927A17" w:rsidRPr="000F3149" w:rsidTr="00A204C4">
        <w:tc>
          <w:tcPr>
            <w:tcW w:w="10191" w:type="dxa"/>
            <w:tcBorders>
              <w:top w:val="single" w:sz="4" w:space="0" w:color="auto"/>
            </w:tcBorders>
            <w:vAlign w:val="bottom"/>
          </w:tcPr>
          <w:p w:rsidR="00927A17" w:rsidRPr="000F3149" w:rsidRDefault="00927A17" w:rsidP="00A204C4">
            <w:pPr>
              <w:spacing w:after="0" w:line="240" w:lineRule="auto"/>
              <w:jc w:val="center"/>
              <w:rPr>
                <w:rFonts w:ascii="Times New Roman" w:hAnsi="Times New Roman"/>
                <w:iCs/>
                <w:sz w:val="14"/>
                <w:szCs w:val="14"/>
              </w:rPr>
            </w:pPr>
            <w:r w:rsidRPr="00A10944">
              <w:rPr>
                <w:rFonts w:ascii="Times New Roman" w:hAnsi="Times New Roman"/>
                <w:iCs/>
                <w:sz w:val="14"/>
                <w:szCs w:val="14"/>
                <w:highlight w:val="yellow"/>
              </w:rPr>
              <w:t>(фамилия, имя, отчество (при наличии) подписавшего, должность)</w:t>
            </w:r>
          </w:p>
        </w:tc>
      </w:tr>
    </w:tbl>
    <w:p w:rsidR="00927A17" w:rsidRDefault="00927A17" w:rsidP="00927A17"/>
    <w:p w:rsidR="00927A17" w:rsidRDefault="00927A17" w:rsidP="00927A17"/>
    <w:p w:rsidR="00927A17" w:rsidRDefault="00927A17" w:rsidP="00927A17"/>
    <w:p w:rsidR="00927A17" w:rsidRDefault="00927A17" w:rsidP="00927A17"/>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pPr>
    </w:p>
    <w:p w:rsidR="00927A17" w:rsidRDefault="00927A17" w:rsidP="00927A17">
      <w:pPr>
        <w:spacing w:after="0"/>
        <w:rPr>
          <w:rFonts w:ascii="Times New Roman" w:hAnsi="Times New Roman"/>
          <w:sz w:val="24"/>
          <w:szCs w:val="24"/>
        </w:rPr>
        <w:sectPr w:rsidR="00927A17" w:rsidSect="00822DC3">
          <w:pgSz w:w="11906" w:h="16838" w:code="9"/>
          <w:pgMar w:top="1134" w:right="1134" w:bottom="1134" w:left="1134" w:header="709" w:footer="709" w:gutter="0"/>
          <w:cols w:space="708"/>
          <w:titlePg/>
          <w:docGrid w:linePitch="360"/>
        </w:sectPr>
      </w:pPr>
    </w:p>
    <w:p w:rsidR="00927A17" w:rsidRPr="00B95892" w:rsidRDefault="00927A17" w:rsidP="00927A17">
      <w:pPr>
        <w:spacing w:after="0"/>
        <w:jc w:val="right"/>
        <w:rPr>
          <w:rFonts w:ascii="Times New Roman" w:hAnsi="Times New Roman"/>
          <w:sz w:val="24"/>
          <w:szCs w:val="24"/>
        </w:rPr>
      </w:pPr>
      <w:r>
        <w:rPr>
          <w:rFonts w:ascii="Times New Roman" w:hAnsi="Times New Roman"/>
          <w:sz w:val="24"/>
          <w:szCs w:val="24"/>
        </w:rPr>
        <w:lastRenderedPageBreak/>
        <w:t>Приложение 7</w:t>
      </w:r>
      <w:r w:rsidRPr="00B95892">
        <w:rPr>
          <w:rFonts w:ascii="Times New Roman" w:hAnsi="Times New Roman"/>
          <w:sz w:val="24"/>
          <w:szCs w:val="24"/>
        </w:rPr>
        <w:t xml:space="preserve">  </w:t>
      </w:r>
    </w:p>
    <w:p w:rsidR="00927A17" w:rsidRPr="00B95892" w:rsidRDefault="00927A17" w:rsidP="00927A17">
      <w:pPr>
        <w:autoSpaceDE w:val="0"/>
        <w:autoSpaceDN w:val="0"/>
        <w:adjustRightInd w:val="0"/>
        <w:spacing w:after="0"/>
        <w:ind w:left="4820"/>
        <w:jc w:val="right"/>
        <w:rPr>
          <w:rFonts w:ascii="Times New Roman" w:hAnsi="Times New Roman"/>
          <w:sz w:val="24"/>
          <w:szCs w:val="24"/>
        </w:rPr>
      </w:pPr>
      <w:r w:rsidRPr="00B95892">
        <w:rPr>
          <w:rFonts w:ascii="Times New Roman" w:hAnsi="Times New Roman"/>
          <w:sz w:val="24"/>
          <w:szCs w:val="24"/>
        </w:rPr>
        <w:t xml:space="preserve">к </w:t>
      </w:r>
      <w:r w:rsidRPr="0038044C">
        <w:rPr>
          <w:rFonts w:ascii="Times New Roman" w:hAnsi="Times New Roman"/>
          <w:sz w:val="24"/>
          <w:szCs w:val="24"/>
        </w:rPr>
        <w:t>Оферте для участия</w:t>
      </w:r>
      <w:r w:rsidRPr="00B95892">
        <w:rPr>
          <w:rFonts w:ascii="Times New Roman" w:hAnsi="Times New Roman"/>
          <w:sz w:val="24"/>
          <w:szCs w:val="24"/>
        </w:rPr>
        <w:t xml:space="preserve"> в </w:t>
      </w:r>
    </w:p>
    <w:p w:rsidR="00927A17" w:rsidRDefault="00927A17" w:rsidP="00927A17">
      <w:pPr>
        <w:spacing w:after="0"/>
        <w:jc w:val="right"/>
        <w:rPr>
          <w:rFonts w:ascii="Times New Roman" w:hAnsi="Times New Roman"/>
          <w:sz w:val="24"/>
          <w:szCs w:val="24"/>
        </w:rPr>
      </w:pPr>
      <w:r w:rsidRPr="00B95892">
        <w:rPr>
          <w:rFonts w:ascii="Times New Roman" w:hAnsi="Times New Roman"/>
          <w:sz w:val="24"/>
          <w:szCs w:val="24"/>
        </w:rPr>
        <w:t>запросе предложений</w:t>
      </w:r>
    </w:p>
    <w:p w:rsidR="00927A17" w:rsidRDefault="00927A17" w:rsidP="00927A17">
      <w:pPr>
        <w:spacing w:after="0"/>
        <w:jc w:val="right"/>
        <w:rPr>
          <w:rFonts w:ascii="Times New Roman" w:hAnsi="Times New Roman"/>
          <w:sz w:val="24"/>
          <w:szCs w:val="24"/>
        </w:rPr>
      </w:pPr>
    </w:p>
    <w:p w:rsidR="00927A17" w:rsidRDefault="00927A17" w:rsidP="00927A17">
      <w:pPr>
        <w:spacing w:after="0"/>
        <w:jc w:val="center"/>
        <w:rPr>
          <w:rFonts w:ascii="Arial Narrow" w:hAnsi="Arial Narrow"/>
          <w:sz w:val="28"/>
          <w:szCs w:val="28"/>
        </w:rPr>
      </w:pPr>
      <w:r>
        <w:rPr>
          <w:rFonts w:ascii="Times New Roman" w:hAnsi="Times New Roman"/>
          <w:sz w:val="24"/>
          <w:szCs w:val="24"/>
        </w:rPr>
        <w:t>Согласие на обработку персональных данных</w:t>
      </w:r>
    </w:p>
    <w:p w:rsidR="00927A17" w:rsidRDefault="00927A17" w:rsidP="00927A17">
      <w:pPr>
        <w:spacing w:after="0"/>
        <w:rPr>
          <w:rFonts w:ascii="Times New Roman" w:hAnsi="Times New Roman"/>
          <w:sz w:val="24"/>
          <w:szCs w:val="24"/>
        </w:rPr>
      </w:pPr>
    </w:p>
    <w:p w:rsidR="00927A17" w:rsidRPr="00A10944" w:rsidRDefault="00927A17" w:rsidP="00927A17">
      <w:pPr>
        <w:ind w:firstLine="567"/>
        <w:jc w:val="both"/>
        <w:rPr>
          <w:rFonts w:ascii="Times New Roman" w:hAnsi="Times New Roman"/>
          <w:sz w:val="24"/>
          <w:szCs w:val="24"/>
          <w:highlight w:val="yellow"/>
        </w:rPr>
      </w:pPr>
      <w:r>
        <w:rPr>
          <w:rFonts w:ascii="Times New Roman" w:hAnsi="Times New Roman"/>
          <w:sz w:val="24"/>
          <w:szCs w:val="24"/>
        </w:rPr>
        <w:t xml:space="preserve">Я, </w:t>
      </w:r>
      <w:r w:rsidRPr="00A10944">
        <w:rPr>
          <w:rFonts w:ascii="Times New Roman" w:hAnsi="Times New Roman"/>
          <w:sz w:val="24"/>
          <w:szCs w:val="24"/>
          <w:highlight w:val="yellow"/>
        </w:rPr>
        <w:t>_________________________________________________________________</w:t>
      </w:r>
    </w:p>
    <w:p w:rsidR="00927A17" w:rsidRPr="00D379C4" w:rsidRDefault="00927A17" w:rsidP="00927A17">
      <w:pPr>
        <w:pBdr>
          <w:bottom w:val="single" w:sz="12" w:space="1" w:color="auto"/>
        </w:pBdr>
        <w:ind w:firstLine="567"/>
        <w:jc w:val="center"/>
        <w:rPr>
          <w:rFonts w:ascii="Times New Roman" w:hAnsi="Times New Roman"/>
          <w:i/>
          <w:sz w:val="24"/>
          <w:szCs w:val="24"/>
        </w:rPr>
      </w:pPr>
      <w:r w:rsidRPr="00A10944">
        <w:rPr>
          <w:rFonts w:ascii="Times New Roman" w:hAnsi="Times New Roman"/>
          <w:i/>
          <w:sz w:val="24"/>
          <w:szCs w:val="24"/>
          <w:highlight w:val="yellow"/>
        </w:rPr>
        <w:t>(ФИО)</w:t>
      </w:r>
    </w:p>
    <w:p w:rsidR="00927A17" w:rsidRDefault="00927A17" w:rsidP="00927A17">
      <w:pPr>
        <w:jc w:val="center"/>
        <w:rPr>
          <w:rFonts w:ascii="Times New Roman" w:hAnsi="Times New Roman"/>
          <w:sz w:val="24"/>
          <w:szCs w:val="24"/>
        </w:rPr>
      </w:pPr>
      <w:r>
        <w:rPr>
          <w:rFonts w:ascii="Times New Roman" w:hAnsi="Times New Roman"/>
          <w:sz w:val="24"/>
          <w:szCs w:val="24"/>
        </w:rPr>
        <w:t>(</w:t>
      </w:r>
      <w:r w:rsidRPr="00D379C4">
        <w:rPr>
          <w:rFonts w:ascii="Times New Roman" w:hAnsi="Times New Roman"/>
          <w:i/>
          <w:sz w:val="24"/>
          <w:szCs w:val="24"/>
        </w:rPr>
        <w:t>данные паспорта (или иного документа, удостоверяющего личность))</w:t>
      </w:r>
    </w:p>
    <w:p w:rsidR="00927A17" w:rsidRDefault="00927A17" w:rsidP="00927A17">
      <w:pPr>
        <w:spacing w:line="240" w:lineRule="auto"/>
        <w:jc w:val="both"/>
        <w:rPr>
          <w:rFonts w:ascii="Times New Roman" w:hAnsi="Times New Roman"/>
          <w:sz w:val="24"/>
          <w:szCs w:val="24"/>
        </w:rPr>
      </w:pPr>
      <w:r>
        <w:rPr>
          <w:rFonts w:ascii="Times New Roman" w:hAnsi="Times New Roman"/>
          <w:sz w:val="24"/>
          <w:szCs w:val="24"/>
        </w:rPr>
        <w:t xml:space="preserve">не возражаю против обработки ПАО «ТГК-14» (адрес </w:t>
      </w:r>
      <w:r w:rsidRPr="00263E62">
        <w:rPr>
          <w:rFonts w:ascii="Times New Roman" w:hAnsi="Times New Roman"/>
          <w:sz w:val="24"/>
          <w:szCs w:val="24"/>
        </w:rPr>
        <w:t>6720</w:t>
      </w:r>
      <w:r>
        <w:rPr>
          <w:rFonts w:ascii="Times New Roman" w:hAnsi="Times New Roman"/>
          <w:sz w:val="24"/>
          <w:szCs w:val="24"/>
        </w:rPr>
        <w:t>0</w:t>
      </w:r>
      <w:r w:rsidRPr="00263E62">
        <w:rPr>
          <w:rFonts w:ascii="Times New Roman" w:hAnsi="Times New Roman"/>
          <w:sz w:val="24"/>
          <w:szCs w:val="24"/>
        </w:rPr>
        <w:t>0</w:t>
      </w:r>
      <w:r>
        <w:rPr>
          <w:rFonts w:ascii="Times New Roman" w:hAnsi="Times New Roman"/>
          <w:sz w:val="24"/>
          <w:szCs w:val="24"/>
        </w:rPr>
        <w:t xml:space="preserve">, г. Чита, ул. Профсоюзная, д. 23),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w:t>
      </w:r>
      <w:proofErr w:type="gramStart"/>
      <w:r>
        <w:rPr>
          <w:rFonts w:ascii="Times New Roman" w:hAnsi="Times New Roman"/>
          <w:sz w:val="24"/>
          <w:szCs w:val="24"/>
        </w:rPr>
        <w:t>копий</w:t>
      </w:r>
      <w:proofErr w:type="gramEnd"/>
      <w:r>
        <w:rPr>
          <w:rFonts w:ascii="Times New Roman" w:hAnsi="Times New Roman"/>
          <w:sz w:val="24"/>
          <w:szCs w:val="24"/>
        </w:rPr>
        <w:t xml:space="preserve"> следующих моих персональных данных:</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ФИО;</w:t>
      </w:r>
    </w:p>
    <w:p w:rsidR="00927A17" w:rsidRDefault="00927A17" w:rsidP="00927A17">
      <w:pPr>
        <w:numPr>
          <w:ilvl w:val="0"/>
          <w:numId w:val="28"/>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адрес регистрации;</w:t>
      </w:r>
    </w:p>
    <w:p w:rsidR="00927A17" w:rsidRPr="00CE05EA" w:rsidRDefault="00927A17" w:rsidP="00927A17">
      <w:pPr>
        <w:numPr>
          <w:ilvl w:val="0"/>
          <w:numId w:val="28"/>
        </w:numPr>
        <w:tabs>
          <w:tab w:val="left" w:pos="993"/>
        </w:tabs>
        <w:spacing w:after="0" w:line="240" w:lineRule="auto"/>
        <w:ind w:left="0" w:firstLine="709"/>
        <w:jc w:val="both"/>
        <w:rPr>
          <w:rFonts w:ascii="Times New Roman" w:hAnsi="Times New Roman"/>
          <w:sz w:val="24"/>
          <w:szCs w:val="24"/>
          <w:lang w:eastAsia="ru-RU"/>
        </w:rPr>
      </w:pPr>
      <w:r w:rsidRPr="00FD2490">
        <w:rPr>
          <w:rFonts w:ascii="Times New Roman" w:hAnsi="Times New Roman"/>
          <w:sz w:val="24"/>
          <w:szCs w:val="24"/>
          <w:lang w:eastAsia="ru-RU"/>
        </w:rPr>
        <w:t>серия</w:t>
      </w:r>
      <w:r>
        <w:rPr>
          <w:rFonts w:ascii="Times New Roman" w:hAnsi="Times New Roman"/>
          <w:sz w:val="24"/>
          <w:szCs w:val="24"/>
          <w:lang w:eastAsia="ru-RU"/>
        </w:rPr>
        <w:t>,</w:t>
      </w:r>
      <w:r w:rsidRPr="00FD2490">
        <w:rPr>
          <w:rFonts w:ascii="Times New Roman" w:hAnsi="Times New Roman"/>
          <w:sz w:val="24"/>
          <w:szCs w:val="24"/>
          <w:lang w:eastAsia="ru-RU"/>
        </w:rPr>
        <w:t xml:space="preserve"> номер </w:t>
      </w:r>
      <w:r>
        <w:rPr>
          <w:rFonts w:ascii="Times New Roman" w:hAnsi="Times New Roman"/>
          <w:sz w:val="24"/>
          <w:szCs w:val="24"/>
          <w:lang w:eastAsia="ru-RU"/>
        </w:rPr>
        <w:t xml:space="preserve">и дата выдачи </w:t>
      </w:r>
      <w:r w:rsidRPr="00FD2490">
        <w:rPr>
          <w:rFonts w:ascii="Times New Roman" w:hAnsi="Times New Roman"/>
          <w:sz w:val="24"/>
          <w:szCs w:val="24"/>
          <w:lang w:eastAsia="ru-RU"/>
        </w:rPr>
        <w:t>документа, удостоверяющего личность (для физического лица)</w:t>
      </w:r>
      <w:r>
        <w:rPr>
          <w:rFonts w:ascii="Times New Roman" w:hAnsi="Times New Roman"/>
          <w:sz w:val="24"/>
          <w:szCs w:val="24"/>
          <w:lang w:eastAsia="ru-RU"/>
        </w:rPr>
        <w:t>,</w:t>
      </w:r>
    </w:p>
    <w:p w:rsidR="00927A17" w:rsidRDefault="00927A17" w:rsidP="00927A17">
      <w:pPr>
        <w:spacing w:after="0" w:line="240" w:lineRule="auto"/>
        <w:jc w:val="both"/>
        <w:rPr>
          <w:rFonts w:ascii="Times New Roman" w:hAnsi="Times New Roman"/>
          <w:sz w:val="24"/>
          <w:szCs w:val="24"/>
          <w:lang w:eastAsia="ru-RU"/>
        </w:rPr>
      </w:pPr>
      <w:r w:rsidRPr="00CE05EA">
        <w:rPr>
          <w:rFonts w:ascii="Times New Roman" w:hAnsi="Times New Roman"/>
          <w:sz w:val="24"/>
          <w:szCs w:val="24"/>
          <w:lang w:eastAsia="ru-RU"/>
        </w:rPr>
        <w:t xml:space="preserve">обрабатываемых с целью обеспечения прозрачности финансово-хозяйственной деятельности, </w:t>
      </w:r>
      <w:r>
        <w:rPr>
          <w:rFonts w:ascii="Times New Roman" w:hAnsi="Times New Roman"/>
          <w:sz w:val="24"/>
          <w:szCs w:val="24"/>
          <w:lang w:eastAsia="ru-RU"/>
        </w:rPr>
        <w:t xml:space="preserve">в том числе исключения случаев конфликта интересов иных злоупотреблений, связанных с занимаемой должностью, в течение </w:t>
      </w:r>
      <w:r w:rsidRPr="00A10944">
        <w:rPr>
          <w:rFonts w:ascii="Times New Roman" w:hAnsi="Times New Roman"/>
          <w:sz w:val="24"/>
          <w:szCs w:val="24"/>
          <w:highlight w:val="yellow"/>
          <w:lang w:eastAsia="ru-RU"/>
        </w:rPr>
        <w:t>____________________________</w:t>
      </w:r>
      <w:r>
        <w:rPr>
          <w:rFonts w:ascii="Times New Roman" w:hAnsi="Times New Roman"/>
          <w:sz w:val="24"/>
          <w:szCs w:val="24"/>
          <w:lang w:eastAsia="ru-RU"/>
        </w:rPr>
        <w:t>.</w:t>
      </w:r>
    </w:p>
    <w:p w:rsidR="00927A17" w:rsidRDefault="00927A17" w:rsidP="00927A17">
      <w:pPr>
        <w:spacing w:line="240" w:lineRule="auto"/>
        <w:rPr>
          <w:rFonts w:ascii="Times New Roman" w:hAnsi="Times New Roman"/>
          <w:i/>
          <w:sz w:val="24"/>
          <w:szCs w:val="24"/>
        </w:rPr>
      </w:pPr>
      <w:r w:rsidRPr="00D379C4">
        <w:rPr>
          <w:rFonts w:ascii="Times New Roman" w:hAnsi="Times New Roman"/>
          <w:i/>
          <w:sz w:val="24"/>
          <w:szCs w:val="24"/>
        </w:rPr>
        <w:t>(указать срок действия согласия)</w:t>
      </w:r>
    </w:p>
    <w:p w:rsidR="00927A17" w:rsidRDefault="00927A17" w:rsidP="00927A17">
      <w:pPr>
        <w:spacing w:after="0"/>
        <w:ind w:firstLine="709"/>
        <w:rPr>
          <w:rFonts w:ascii="Times New Roman" w:hAnsi="Times New Roman"/>
          <w:sz w:val="24"/>
          <w:szCs w:val="24"/>
        </w:rPr>
      </w:pPr>
      <w:r>
        <w:rPr>
          <w:rFonts w:ascii="Times New Roman" w:hAnsi="Times New Roman"/>
          <w:sz w:val="24"/>
          <w:szCs w:val="24"/>
        </w:rPr>
        <w:t>Настоящее согласие может быть отозвано мной в письменной форме.</w:t>
      </w:r>
    </w:p>
    <w:p w:rsidR="00927A17" w:rsidRDefault="00927A17" w:rsidP="00927A17">
      <w:pPr>
        <w:spacing w:after="0" w:line="240" w:lineRule="auto"/>
        <w:ind w:firstLine="709"/>
        <w:rPr>
          <w:rFonts w:ascii="Times New Roman" w:hAnsi="Times New Roman"/>
          <w:sz w:val="24"/>
          <w:szCs w:val="24"/>
        </w:rPr>
      </w:pPr>
      <w:r>
        <w:rPr>
          <w:rFonts w:ascii="Times New Roman" w:hAnsi="Times New Roman"/>
          <w:sz w:val="24"/>
          <w:szCs w:val="24"/>
        </w:rPr>
        <w:t>Настоящее согласие действует до даты его отзыва мною путем направления в                    ПАО «ТГК-14» письменного сообщения об указанном отзыве в произвольной форме, если иное не установлено законодательством Российской Федерации.</w:t>
      </w:r>
    </w:p>
    <w:p w:rsidR="00927A17" w:rsidRDefault="00927A17" w:rsidP="00927A17">
      <w:pPr>
        <w:ind w:firstLine="567"/>
        <w:rPr>
          <w:rFonts w:ascii="Times New Roman" w:hAnsi="Times New Roman"/>
          <w:sz w:val="24"/>
          <w:szCs w:val="24"/>
        </w:rPr>
      </w:pPr>
    </w:p>
    <w:p w:rsidR="00927A17" w:rsidRDefault="00927A17" w:rsidP="00927A17">
      <w:pPr>
        <w:ind w:firstLine="567"/>
        <w:rPr>
          <w:rFonts w:ascii="Times New Roman" w:hAnsi="Times New Roman"/>
          <w:sz w:val="24"/>
          <w:szCs w:val="24"/>
        </w:rPr>
      </w:pPr>
      <w:r>
        <w:rPr>
          <w:rFonts w:ascii="Times New Roman" w:hAnsi="Times New Roman"/>
          <w:sz w:val="24"/>
          <w:szCs w:val="24"/>
        </w:rPr>
        <w:t>«</w:t>
      </w:r>
      <w:r w:rsidRPr="00A10944">
        <w:rPr>
          <w:rFonts w:ascii="Times New Roman" w:hAnsi="Times New Roman"/>
          <w:sz w:val="24"/>
          <w:szCs w:val="24"/>
          <w:highlight w:val="yellow"/>
        </w:rPr>
        <w:t>__</w:t>
      </w:r>
      <w:proofErr w:type="gramStart"/>
      <w:r w:rsidRPr="00A10944">
        <w:rPr>
          <w:rFonts w:ascii="Times New Roman" w:hAnsi="Times New Roman"/>
          <w:sz w:val="24"/>
          <w:szCs w:val="24"/>
          <w:highlight w:val="yellow"/>
        </w:rPr>
        <w:t>_</w:t>
      </w:r>
      <w:r>
        <w:rPr>
          <w:rFonts w:ascii="Times New Roman" w:hAnsi="Times New Roman"/>
          <w:sz w:val="24"/>
          <w:szCs w:val="24"/>
        </w:rPr>
        <w:t>»</w:t>
      </w:r>
      <w:r w:rsidRPr="00A10944">
        <w:rPr>
          <w:rFonts w:ascii="Times New Roman" w:hAnsi="Times New Roman"/>
          <w:sz w:val="24"/>
          <w:szCs w:val="24"/>
          <w:highlight w:val="yellow"/>
        </w:rPr>
        <w:t>_</w:t>
      </w:r>
      <w:proofErr w:type="gramEnd"/>
      <w:r w:rsidRPr="00A10944">
        <w:rPr>
          <w:rFonts w:ascii="Times New Roman" w:hAnsi="Times New Roman"/>
          <w:sz w:val="24"/>
          <w:szCs w:val="24"/>
          <w:highlight w:val="yellow"/>
        </w:rPr>
        <w:t>___________</w:t>
      </w:r>
      <w:r>
        <w:rPr>
          <w:rFonts w:ascii="Times New Roman" w:hAnsi="Times New Roman"/>
          <w:sz w:val="24"/>
          <w:szCs w:val="24"/>
        </w:rPr>
        <w:t>20</w:t>
      </w:r>
      <w:r w:rsidRPr="00A10944">
        <w:rPr>
          <w:rFonts w:ascii="Times New Roman" w:hAnsi="Times New Roman"/>
          <w:sz w:val="24"/>
          <w:szCs w:val="24"/>
          <w:highlight w:val="yellow"/>
        </w:rPr>
        <w:t>__</w:t>
      </w:r>
      <w:r>
        <w:rPr>
          <w:rFonts w:ascii="Times New Roman" w:hAnsi="Times New Roman"/>
          <w:sz w:val="24"/>
          <w:szCs w:val="24"/>
        </w:rPr>
        <w:t xml:space="preserve">г. </w:t>
      </w:r>
      <w:r w:rsidRPr="00A10944">
        <w:rPr>
          <w:rFonts w:ascii="Times New Roman" w:hAnsi="Times New Roman"/>
          <w:sz w:val="24"/>
          <w:szCs w:val="24"/>
          <w:highlight w:val="yellow"/>
        </w:rPr>
        <w:t>__________________ __________________________</w:t>
      </w:r>
    </w:p>
    <w:p w:rsidR="00927A17" w:rsidRPr="00CE7844" w:rsidRDefault="00927A17" w:rsidP="00927A17">
      <w:pPr>
        <w:ind w:firstLine="567"/>
        <w:jc w:val="center"/>
        <w:rPr>
          <w:rFonts w:ascii="Times New Roman" w:hAnsi="Times New Roman"/>
          <w:i/>
          <w:sz w:val="24"/>
          <w:szCs w:val="24"/>
        </w:rPr>
      </w:pPr>
      <w:r>
        <w:rPr>
          <w:rFonts w:ascii="Times New Roman" w:hAnsi="Times New Roman"/>
          <w:i/>
          <w:sz w:val="24"/>
          <w:szCs w:val="24"/>
        </w:rPr>
        <w:t xml:space="preserve">              </w:t>
      </w:r>
      <w:r w:rsidRPr="00A10944">
        <w:rPr>
          <w:rFonts w:ascii="Times New Roman" w:hAnsi="Times New Roman"/>
          <w:i/>
          <w:sz w:val="24"/>
          <w:szCs w:val="24"/>
          <w:highlight w:val="yellow"/>
        </w:rPr>
        <w:t>(</w:t>
      </w:r>
      <w:proofErr w:type="gramStart"/>
      <w:r w:rsidRPr="00A10944">
        <w:rPr>
          <w:rFonts w:ascii="Times New Roman" w:hAnsi="Times New Roman"/>
          <w:i/>
          <w:sz w:val="24"/>
          <w:szCs w:val="24"/>
          <w:highlight w:val="yellow"/>
        </w:rPr>
        <w:t xml:space="preserve">подпись)   </w:t>
      </w:r>
      <w:proofErr w:type="gramEnd"/>
      <w:r w:rsidRPr="00A10944">
        <w:rPr>
          <w:rFonts w:ascii="Times New Roman" w:hAnsi="Times New Roman"/>
          <w:i/>
          <w:sz w:val="24"/>
          <w:szCs w:val="24"/>
          <w:highlight w:val="yellow"/>
        </w:rPr>
        <w:t xml:space="preserve">                           (ФИО)</w:t>
      </w:r>
    </w:p>
    <w:p w:rsidR="00E76961" w:rsidRPr="00E76961" w:rsidRDefault="00E76961" w:rsidP="00927A17">
      <w:pPr>
        <w:pStyle w:val="21"/>
        <w:spacing w:before="0" w:after="0"/>
        <w:ind w:left="142"/>
        <w:jc w:val="both"/>
      </w:pPr>
    </w:p>
    <w:sectPr w:rsidR="00E76961" w:rsidRPr="00E76961" w:rsidSect="00A42CA0">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11C" w:rsidRDefault="0073311C" w:rsidP="009144A8">
      <w:pPr>
        <w:spacing w:after="0" w:line="240" w:lineRule="auto"/>
      </w:pPr>
      <w:r>
        <w:separator/>
      </w:r>
    </w:p>
  </w:endnote>
  <w:endnote w:type="continuationSeparator" w:id="0">
    <w:p w:rsidR="0073311C" w:rsidRDefault="0073311C" w:rsidP="0091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Default="00C13F34" w:rsidP="00CD7AC5">
    <w:pPr>
      <w:pStyle w:val="af"/>
      <w:spacing w:before="60" w:after="60"/>
      <w:jc w:val="center"/>
      <w:rPr>
        <w:rFonts w:ascii="Arial Narrow" w:hAnsi="Arial Narrow"/>
      </w:rPr>
    </w:pPr>
  </w:p>
  <w:p w:rsidR="00C13F34" w:rsidRPr="00CD7AC5" w:rsidRDefault="00C13F34" w:rsidP="00CD7AC5">
    <w:pPr>
      <w:pStyle w:val="af"/>
      <w:spacing w:before="60" w:after="60"/>
      <w:jc w:val="center"/>
      <w:rPr>
        <w:rFonts w:ascii="Arial Narrow" w:hAnsi="Arial Narrow"/>
      </w:rPr>
    </w:pPr>
    <w:r w:rsidRPr="00CD7AC5">
      <w:rPr>
        <w:rFonts w:ascii="Arial Narrow" w:hAnsi="Arial Narrow"/>
      </w:rPr>
      <w:t xml:space="preserve">Страница </w:t>
    </w:r>
    <w:r w:rsidR="00F14E01" w:rsidRPr="00CD7AC5">
      <w:rPr>
        <w:rFonts w:ascii="Arial Narrow" w:hAnsi="Arial Narrow"/>
        <w:b/>
      </w:rPr>
      <w:fldChar w:fldCharType="begin"/>
    </w:r>
    <w:r w:rsidRPr="00CD7AC5">
      <w:rPr>
        <w:rFonts w:ascii="Arial Narrow" w:hAnsi="Arial Narrow"/>
        <w:b/>
      </w:rPr>
      <w:instrText>PAGE</w:instrText>
    </w:r>
    <w:r w:rsidR="00F14E01" w:rsidRPr="00CD7AC5">
      <w:rPr>
        <w:rFonts w:ascii="Arial Narrow" w:hAnsi="Arial Narrow"/>
        <w:b/>
      </w:rPr>
      <w:fldChar w:fldCharType="separate"/>
    </w:r>
    <w:r w:rsidR="007A0D3C">
      <w:rPr>
        <w:rFonts w:ascii="Arial Narrow" w:hAnsi="Arial Narrow"/>
        <w:b/>
        <w:noProof/>
      </w:rPr>
      <w:t>21</w:t>
    </w:r>
    <w:r w:rsidR="00F14E01" w:rsidRPr="00CD7AC5">
      <w:rPr>
        <w:rFonts w:ascii="Arial Narrow" w:hAnsi="Arial Narrow"/>
        <w:b/>
      </w:rPr>
      <w:fldChar w:fldCharType="end"/>
    </w:r>
    <w:r w:rsidRPr="00CD7AC5">
      <w:rPr>
        <w:rFonts w:ascii="Arial Narrow" w:hAnsi="Arial Narrow"/>
      </w:rPr>
      <w:t xml:space="preserve"> из </w:t>
    </w:r>
    <w:r w:rsidR="00F14E01" w:rsidRPr="00CD7AC5">
      <w:rPr>
        <w:rFonts w:ascii="Arial Narrow" w:hAnsi="Arial Narrow"/>
        <w:b/>
      </w:rPr>
      <w:fldChar w:fldCharType="begin"/>
    </w:r>
    <w:r w:rsidRPr="00CD7AC5">
      <w:rPr>
        <w:rFonts w:ascii="Arial Narrow" w:hAnsi="Arial Narrow"/>
        <w:b/>
      </w:rPr>
      <w:instrText>NUMPAGES</w:instrText>
    </w:r>
    <w:r w:rsidR="00F14E01" w:rsidRPr="00CD7AC5">
      <w:rPr>
        <w:rFonts w:ascii="Arial Narrow" w:hAnsi="Arial Narrow"/>
        <w:b/>
      </w:rPr>
      <w:fldChar w:fldCharType="separate"/>
    </w:r>
    <w:r w:rsidR="007A0D3C">
      <w:rPr>
        <w:rFonts w:ascii="Arial Narrow" w:hAnsi="Arial Narrow"/>
        <w:b/>
        <w:noProof/>
      </w:rPr>
      <w:t>22</w:t>
    </w:r>
    <w:r w:rsidR="00F14E01" w:rsidRPr="00CD7AC5">
      <w:rPr>
        <w:rFonts w:ascii="Arial Narrow" w:hAnsi="Arial Narrow"/>
        <w:b/>
      </w:rPr>
      <w:fldChar w:fldCharType="end"/>
    </w:r>
  </w:p>
  <w:p w:rsidR="00C13F34" w:rsidRDefault="00C13F34">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F34" w:rsidRPr="00441F6B" w:rsidRDefault="00C13F34" w:rsidP="0028383F">
    <w:pPr>
      <w:pStyle w:val="af"/>
      <w:spacing w:before="60" w:after="60"/>
      <w:rPr>
        <w:rFonts w:ascii="Arial Narrow" w:hAnsi="Arial Narrow"/>
        <w:color w:val="FFFFFF"/>
      </w:rPr>
    </w:pPr>
    <w:r w:rsidRPr="00441F6B">
      <w:rPr>
        <w:rFonts w:ascii="Arial Narrow" w:hAnsi="Arial Narrow"/>
        <w:color w:val="FFFFFF"/>
      </w:rPr>
      <w:t xml:space="preserve">Страница </w:t>
    </w:r>
    <w:r w:rsidR="00F14E01" w:rsidRPr="00441F6B">
      <w:rPr>
        <w:rFonts w:ascii="Arial Narrow" w:hAnsi="Arial Narrow"/>
        <w:b/>
        <w:color w:val="FFFFFF"/>
      </w:rPr>
      <w:fldChar w:fldCharType="begin"/>
    </w:r>
    <w:r w:rsidRPr="00441F6B">
      <w:rPr>
        <w:rFonts w:ascii="Arial Narrow" w:hAnsi="Arial Narrow"/>
        <w:b/>
        <w:color w:val="FFFFFF"/>
      </w:rPr>
      <w:instrText>PAGE</w:instrText>
    </w:r>
    <w:r w:rsidR="00F14E01" w:rsidRPr="00441F6B">
      <w:rPr>
        <w:rFonts w:ascii="Arial Narrow" w:hAnsi="Arial Narrow"/>
        <w:b/>
        <w:color w:val="FFFFFF"/>
      </w:rPr>
      <w:fldChar w:fldCharType="separate"/>
    </w:r>
    <w:r w:rsidR="007A0D3C">
      <w:rPr>
        <w:rFonts w:ascii="Arial Narrow" w:hAnsi="Arial Narrow"/>
        <w:b/>
        <w:noProof/>
        <w:color w:val="FFFFFF"/>
      </w:rPr>
      <w:t>22</w:t>
    </w:r>
    <w:r w:rsidR="00F14E01" w:rsidRPr="00441F6B">
      <w:rPr>
        <w:rFonts w:ascii="Arial Narrow" w:hAnsi="Arial Narrow"/>
        <w:b/>
        <w:color w:val="FFFFFF"/>
      </w:rPr>
      <w:fldChar w:fldCharType="end"/>
    </w:r>
    <w:r w:rsidRPr="00441F6B">
      <w:rPr>
        <w:rFonts w:ascii="Arial Narrow" w:hAnsi="Arial Narrow"/>
        <w:color w:val="FFFFFF"/>
      </w:rPr>
      <w:t xml:space="preserve"> из </w:t>
    </w:r>
    <w:r w:rsidR="00F14E01" w:rsidRPr="00441F6B">
      <w:rPr>
        <w:rFonts w:ascii="Arial Narrow" w:hAnsi="Arial Narrow"/>
        <w:b/>
        <w:color w:val="FFFFFF"/>
      </w:rPr>
      <w:fldChar w:fldCharType="begin"/>
    </w:r>
    <w:r w:rsidRPr="00441F6B">
      <w:rPr>
        <w:rFonts w:ascii="Arial Narrow" w:hAnsi="Arial Narrow"/>
        <w:b/>
        <w:color w:val="FFFFFF"/>
      </w:rPr>
      <w:instrText>NUMPAGES</w:instrText>
    </w:r>
    <w:r w:rsidR="00F14E01" w:rsidRPr="00441F6B">
      <w:rPr>
        <w:rFonts w:ascii="Arial Narrow" w:hAnsi="Arial Narrow"/>
        <w:b/>
        <w:color w:val="FFFFFF"/>
      </w:rPr>
      <w:fldChar w:fldCharType="separate"/>
    </w:r>
    <w:r w:rsidR="007A0D3C">
      <w:rPr>
        <w:rFonts w:ascii="Arial Narrow" w:hAnsi="Arial Narrow"/>
        <w:b/>
        <w:noProof/>
        <w:color w:val="FFFFFF"/>
      </w:rPr>
      <w:t>22</w:t>
    </w:r>
    <w:r w:rsidR="00F14E01" w:rsidRPr="00441F6B">
      <w:rPr>
        <w:rFonts w:ascii="Arial Narrow" w:hAnsi="Arial Narrow"/>
        <w:b/>
        <w:color w:val="FFFFFF"/>
      </w:rPr>
      <w:fldChar w:fldCharType="end"/>
    </w:r>
  </w:p>
  <w:p w:rsidR="00C13F34" w:rsidRDefault="00C13F3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11C" w:rsidRDefault="0073311C" w:rsidP="009144A8">
      <w:pPr>
        <w:spacing w:after="0" w:line="240" w:lineRule="auto"/>
      </w:pPr>
      <w:r>
        <w:separator/>
      </w:r>
    </w:p>
  </w:footnote>
  <w:footnote w:type="continuationSeparator" w:id="0">
    <w:p w:rsidR="0073311C" w:rsidRDefault="0073311C" w:rsidP="009144A8">
      <w:pPr>
        <w:spacing w:after="0" w:line="240" w:lineRule="auto"/>
      </w:pPr>
      <w:r>
        <w:continuationSeparator/>
      </w:r>
    </w:p>
  </w:footnote>
  <w:footnote w:id="1">
    <w:p w:rsidR="00927A17" w:rsidRPr="005A0EA8" w:rsidRDefault="00927A17" w:rsidP="00927A17">
      <w:pPr>
        <w:pStyle w:val="affffe"/>
        <w:spacing w:after="0" w:line="240" w:lineRule="auto"/>
        <w:jc w:val="both"/>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footnote>
  <w:footnote w:id="2">
    <w:p w:rsidR="00927A17" w:rsidRPr="005A0EA8" w:rsidRDefault="00927A17" w:rsidP="00927A17">
      <w:pPr>
        <w:pStyle w:val="affffe"/>
        <w:spacing w:after="0" w:line="240" w:lineRule="auto"/>
        <w:rPr>
          <w:rFonts w:ascii="Times New Roman" w:hAnsi="Times New Roman"/>
          <w:sz w:val="16"/>
          <w:szCs w:val="16"/>
        </w:rPr>
      </w:pPr>
      <w:r w:rsidRPr="005A0EA8">
        <w:rPr>
          <w:rStyle w:val="ac"/>
          <w:rFonts w:ascii="Times New Roman" w:hAnsi="Times New Roman"/>
          <w:sz w:val="16"/>
          <w:szCs w:val="16"/>
        </w:rPr>
        <w:footnoteRef/>
      </w:r>
      <w:r w:rsidRPr="005A0EA8">
        <w:rPr>
          <w:rFonts w:ascii="Times New Roman" w:hAnsi="Times New Roman"/>
          <w:sz w:val="16"/>
          <w:szCs w:val="16"/>
        </w:rPr>
        <w:t xml:space="preserve"> Пункты 1—11 настоящего документа являются обязательными для заполнения.</w:t>
      </w:r>
    </w:p>
  </w:footnote>
  <w:footnote w:id="3">
    <w:p w:rsidR="00927A17" w:rsidRPr="00A30BD5" w:rsidRDefault="00927A17" w:rsidP="00927A17">
      <w:pPr>
        <w:pStyle w:val="affffe"/>
        <w:spacing w:after="0" w:line="240" w:lineRule="auto"/>
        <w:jc w:val="both"/>
        <w:rPr>
          <w:rFonts w:ascii="Times New Roman" w:hAnsi="Times New Roman"/>
          <w:sz w:val="16"/>
          <w:szCs w:val="16"/>
        </w:rPr>
      </w:pPr>
      <w:r>
        <w:rPr>
          <w:rStyle w:val="ac"/>
        </w:rPr>
        <w:footnoteRef/>
      </w:r>
      <w:r>
        <w:t xml:space="preserve"> </w:t>
      </w:r>
      <w:r w:rsidRPr="005A0EA8">
        <w:rPr>
          <w:rFonts w:ascii="Times New Roman" w:hAnsi="Times New Roman"/>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w:t>
      </w:r>
      <w:r>
        <w:rPr>
          <w:rFonts w:ascii="Times New Roman" w:hAnsi="Times New Roman"/>
          <w:sz w:val="16"/>
          <w:szCs w:val="16"/>
        </w:rPr>
        <w:t>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6424420"/>
    <w:lvl w:ilvl="0">
      <w:start w:val="1"/>
      <w:numFmt w:val="bullet"/>
      <w:pStyle w:val="3"/>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5D4A10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Symbol" w:hAnsi="Symbol" w:cs="Symbol" w:hint="default"/>
        <w:sz w:val="24"/>
        <w:szCs w:val="24"/>
      </w:rPr>
    </w:lvl>
  </w:abstractNum>
  <w:abstractNum w:abstractNumId="4" w15:restartNumberingAfterBreak="0">
    <w:nsid w:val="00000004"/>
    <w:multiLevelType w:val="singleLevel"/>
    <w:tmpl w:val="00000004"/>
    <w:name w:val="WW8Num4"/>
    <w:lvl w:ilvl="0">
      <w:start w:val="1"/>
      <w:numFmt w:val="bullet"/>
      <w:lvlText w:val=""/>
      <w:lvlJc w:val="left"/>
      <w:pPr>
        <w:tabs>
          <w:tab w:val="num" w:pos="1620"/>
        </w:tabs>
        <w:ind w:left="1620" w:hanging="360"/>
      </w:pPr>
      <w:rPr>
        <w:rFonts w:ascii="Symbol" w:hAnsi="Symbol" w:hint="default"/>
      </w:rPr>
    </w:lvl>
  </w:abstractNum>
  <w:abstractNum w:abstractNumId="5" w15:restartNumberingAfterBreak="0">
    <w:nsid w:val="043C206C"/>
    <w:multiLevelType w:val="multilevel"/>
    <w:tmpl w:val="D71E1EFC"/>
    <w:lvl w:ilvl="0">
      <w:start w:val="1"/>
      <w:numFmt w:val="decimal"/>
      <w:lvlText w:val="%1."/>
      <w:lvlJc w:val="left"/>
      <w:pPr>
        <w:ind w:left="360"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160"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6" w15:restartNumberingAfterBreak="0">
    <w:nsid w:val="09357557"/>
    <w:multiLevelType w:val="multilevel"/>
    <w:tmpl w:val="9F089926"/>
    <w:lvl w:ilvl="0">
      <w:start w:val="13"/>
      <w:numFmt w:val="decimal"/>
      <w:lvlText w:val="%1."/>
      <w:lvlJc w:val="left"/>
      <w:pPr>
        <w:ind w:left="960" w:hanging="960"/>
      </w:pPr>
      <w:rPr>
        <w:rFonts w:hint="default"/>
      </w:rPr>
    </w:lvl>
    <w:lvl w:ilvl="1">
      <w:start w:val="11"/>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16056D"/>
    <w:multiLevelType w:val="multilevel"/>
    <w:tmpl w:val="B3BCC28E"/>
    <w:lvl w:ilvl="0">
      <w:start w:val="1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A14DF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5185211"/>
    <w:multiLevelType w:val="multilevel"/>
    <w:tmpl w:val="17E0563E"/>
    <w:lvl w:ilvl="0">
      <w:start w:val="1"/>
      <w:numFmt w:val="decimal"/>
      <w:lvlText w:val="%1."/>
      <w:lvlJc w:val="left"/>
      <w:pPr>
        <w:ind w:left="705" w:hanging="705"/>
      </w:pPr>
      <w:rPr>
        <w:rFonts w:cs="Times New Roman" w:hint="default"/>
      </w:rPr>
    </w:lvl>
    <w:lvl w:ilvl="1">
      <w:start w:val="1"/>
      <w:numFmt w:val="decimal"/>
      <w:lvlText w:val="%1.%2."/>
      <w:lvlJc w:val="left"/>
      <w:pPr>
        <w:ind w:left="715" w:hanging="720"/>
      </w:pPr>
      <w:rPr>
        <w:rFonts w:cs="Times New Roman" w:hint="default"/>
      </w:rPr>
    </w:lvl>
    <w:lvl w:ilvl="2">
      <w:start w:val="1"/>
      <w:numFmt w:val="decimal"/>
      <w:lvlText w:val="1.1.%3."/>
      <w:lvlJc w:val="left"/>
      <w:pPr>
        <w:ind w:left="710" w:hanging="720"/>
      </w:pPr>
      <w:rPr>
        <w:rFonts w:cs="Times New Roman" w:hint="default"/>
      </w:rPr>
    </w:lvl>
    <w:lvl w:ilvl="3">
      <w:start w:val="1"/>
      <w:numFmt w:val="decimal"/>
      <w:lvlText w:val="%1.%2.%3.%4."/>
      <w:lvlJc w:val="left"/>
      <w:pPr>
        <w:ind w:left="1065" w:hanging="1080"/>
      </w:pPr>
      <w:rPr>
        <w:rFonts w:cs="Times New Roman" w:hint="default"/>
      </w:rPr>
    </w:lvl>
    <w:lvl w:ilvl="4">
      <w:start w:val="1"/>
      <w:numFmt w:val="decimal"/>
      <w:lvlText w:val="%1.%2.%3.%4.%5."/>
      <w:lvlJc w:val="left"/>
      <w:pPr>
        <w:ind w:left="1060" w:hanging="1080"/>
      </w:pPr>
      <w:rPr>
        <w:rFonts w:cs="Times New Roman" w:hint="default"/>
      </w:rPr>
    </w:lvl>
    <w:lvl w:ilvl="5">
      <w:start w:val="1"/>
      <w:numFmt w:val="decimal"/>
      <w:lvlText w:val="%1.%2.%3.%4.%5.%6."/>
      <w:lvlJc w:val="left"/>
      <w:pPr>
        <w:ind w:left="1415" w:hanging="1440"/>
      </w:pPr>
      <w:rPr>
        <w:rFonts w:cs="Times New Roman" w:hint="default"/>
      </w:rPr>
    </w:lvl>
    <w:lvl w:ilvl="6">
      <w:start w:val="1"/>
      <w:numFmt w:val="decimal"/>
      <w:lvlText w:val="%1.%2.%3.%4.%5.%6.%7."/>
      <w:lvlJc w:val="left"/>
      <w:pPr>
        <w:ind w:left="1410" w:hanging="1440"/>
      </w:pPr>
      <w:rPr>
        <w:rFonts w:cs="Times New Roman" w:hint="default"/>
      </w:rPr>
    </w:lvl>
    <w:lvl w:ilvl="7">
      <w:start w:val="1"/>
      <w:numFmt w:val="decimal"/>
      <w:lvlText w:val="%1.%2.%3.%4.%5.%6.%7.%8."/>
      <w:lvlJc w:val="left"/>
      <w:pPr>
        <w:ind w:left="1765" w:hanging="1800"/>
      </w:pPr>
      <w:rPr>
        <w:rFonts w:cs="Times New Roman" w:hint="default"/>
      </w:rPr>
    </w:lvl>
    <w:lvl w:ilvl="8">
      <w:start w:val="1"/>
      <w:numFmt w:val="decimal"/>
      <w:lvlText w:val="%1.%2.%3.%4.%5.%6.%7.%8.%9."/>
      <w:lvlJc w:val="left"/>
      <w:pPr>
        <w:ind w:left="1760" w:hanging="1800"/>
      </w:pPr>
      <w:rPr>
        <w:rFonts w:cs="Times New Roman" w:hint="default"/>
      </w:rPr>
    </w:lvl>
  </w:abstractNum>
  <w:abstractNum w:abstractNumId="10" w15:restartNumberingAfterBreak="0">
    <w:nsid w:val="27051CFF"/>
    <w:multiLevelType w:val="multilevel"/>
    <w:tmpl w:val="8FFADCE4"/>
    <w:lvl w:ilvl="0">
      <w:start w:val="14"/>
      <w:numFmt w:val="decimal"/>
      <w:lvlText w:val="%1."/>
      <w:lvlJc w:val="left"/>
      <w:pPr>
        <w:ind w:left="960" w:hanging="960"/>
      </w:pPr>
      <w:rPr>
        <w:rFonts w:hint="default"/>
      </w:rPr>
    </w:lvl>
    <w:lvl w:ilvl="1">
      <w:start w:val="10"/>
      <w:numFmt w:val="decimal"/>
      <w:lvlText w:val="%1.%2."/>
      <w:lvlJc w:val="left"/>
      <w:pPr>
        <w:ind w:left="960" w:hanging="960"/>
      </w:pPr>
      <w:rPr>
        <w:rFonts w:hint="default"/>
        <w:color w:val="auto"/>
      </w:rPr>
    </w:lvl>
    <w:lvl w:ilvl="2">
      <w:start w:val="1"/>
      <w:numFmt w:val="decimal"/>
      <w:lvlText w:val="%1.%2.%3."/>
      <w:lvlJc w:val="left"/>
      <w:pPr>
        <w:ind w:left="960" w:hanging="960"/>
      </w:pPr>
      <w:rPr>
        <w:rFonts w:hint="default"/>
      </w:rPr>
    </w:lvl>
    <w:lvl w:ilvl="3">
      <w:start w:val="1"/>
      <w:numFmt w:val="decimal"/>
      <w:lvlText w:val="%1.%2.%3.%4."/>
      <w:lvlJc w:val="left"/>
      <w:pPr>
        <w:ind w:left="1386"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3102A8"/>
    <w:multiLevelType w:val="multilevel"/>
    <w:tmpl w:val="BA98E808"/>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isLgl/>
      <w:lvlText w:val="%1.%2."/>
      <w:lvlJc w:val="left"/>
      <w:pPr>
        <w:ind w:left="1004" w:hanging="720"/>
      </w:pPr>
      <w:rPr>
        <w:rFonts w:cs="Times New Roman" w:hint="default"/>
        <w:b w:val="0"/>
        <w:color w:val="auto"/>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2" w15:restartNumberingAfterBreak="0">
    <w:nsid w:val="375A36CC"/>
    <w:multiLevelType w:val="multilevel"/>
    <w:tmpl w:val="FBAEF4BA"/>
    <w:lvl w:ilvl="0">
      <w:start w:val="1"/>
      <w:numFmt w:val="decimal"/>
      <w:lvlText w:val="%1."/>
      <w:lvlJc w:val="left"/>
      <w:pPr>
        <w:ind w:left="720" w:hanging="360"/>
      </w:pPr>
      <w:rPr>
        <w:rFonts w:ascii="Noto Sans Symbols" w:eastAsia="Noto Sans Symbols" w:hAnsi="Noto Sans Symbols" w:cs="Noto Sans Symbols"/>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38A375B0"/>
    <w:multiLevelType w:val="multilevel"/>
    <w:tmpl w:val="68F02C04"/>
    <w:lvl w:ilvl="0">
      <w:start w:val="1"/>
      <w:numFmt w:val="bullet"/>
      <w:lvlText w:val="●"/>
      <w:lvlJc w:val="left"/>
      <w:pPr>
        <w:ind w:left="16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38E90EED"/>
    <w:multiLevelType w:val="hybridMultilevel"/>
    <w:tmpl w:val="A2A416DC"/>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15:restartNumberingAfterBreak="0">
    <w:nsid w:val="3A3A148F"/>
    <w:multiLevelType w:val="multilevel"/>
    <w:tmpl w:val="DB3636DE"/>
    <w:lvl w:ilvl="0">
      <w:start w:val="19"/>
      <w:numFmt w:val="decimal"/>
      <w:lvlText w:val="%1"/>
      <w:lvlJc w:val="left"/>
      <w:pPr>
        <w:ind w:left="420" w:hanging="420"/>
      </w:pPr>
      <w:rPr>
        <w:rFonts w:hint="default"/>
      </w:rPr>
    </w:lvl>
    <w:lvl w:ilvl="1">
      <w:start w:val="1"/>
      <w:numFmt w:val="decimal"/>
      <w:lvlText w:val="%1.%2"/>
      <w:lvlJc w:val="left"/>
      <w:pPr>
        <w:ind w:left="434" w:hanging="42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16" w15:restartNumberingAfterBreak="0">
    <w:nsid w:val="45312699"/>
    <w:multiLevelType w:val="hybridMultilevel"/>
    <w:tmpl w:val="FC2845B6"/>
    <w:lvl w:ilvl="0" w:tplc="EE861C6E">
      <w:start w:val="1"/>
      <w:numFmt w:val="bullet"/>
      <w:lvlText w:val="-"/>
      <w:lvlJc w:val="left"/>
      <w:pPr>
        <w:tabs>
          <w:tab w:val="num" w:pos="720"/>
        </w:tabs>
        <w:ind w:left="720" w:hanging="360"/>
      </w:pPr>
      <w:rPr>
        <w:rFonts w:ascii="Times New Roman" w:hAnsi="Times New Roman" w:hint="default"/>
      </w:rPr>
    </w:lvl>
    <w:lvl w:ilvl="1" w:tplc="19DC7BEA" w:tentative="1">
      <w:start w:val="1"/>
      <w:numFmt w:val="bullet"/>
      <w:lvlText w:val="-"/>
      <w:lvlJc w:val="left"/>
      <w:pPr>
        <w:tabs>
          <w:tab w:val="num" w:pos="1440"/>
        </w:tabs>
        <w:ind w:left="1440" w:hanging="360"/>
      </w:pPr>
      <w:rPr>
        <w:rFonts w:ascii="Times New Roman" w:hAnsi="Times New Roman" w:hint="default"/>
      </w:rPr>
    </w:lvl>
    <w:lvl w:ilvl="2" w:tplc="34A031A8" w:tentative="1">
      <w:start w:val="1"/>
      <w:numFmt w:val="bullet"/>
      <w:lvlText w:val="-"/>
      <w:lvlJc w:val="left"/>
      <w:pPr>
        <w:tabs>
          <w:tab w:val="num" w:pos="2160"/>
        </w:tabs>
        <w:ind w:left="2160" w:hanging="360"/>
      </w:pPr>
      <w:rPr>
        <w:rFonts w:ascii="Times New Roman" w:hAnsi="Times New Roman" w:hint="default"/>
      </w:rPr>
    </w:lvl>
    <w:lvl w:ilvl="3" w:tplc="59462DF8" w:tentative="1">
      <w:start w:val="1"/>
      <w:numFmt w:val="bullet"/>
      <w:lvlText w:val="-"/>
      <w:lvlJc w:val="left"/>
      <w:pPr>
        <w:tabs>
          <w:tab w:val="num" w:pos="2880"/>
        </w:tabs>
        <w:ind w:left="2880" w:hanging="360"/>
      </w:pPr>
      <w:rPr>
        <w:rFonts w:ascii="Times New Roman" w:hAnsi="Times New Roman" w:hint="default"/>
      </w:rPr>
    </w:lvl>
    <w:lvl w:ilvl="4" w:tplc="DA2095BA" w:tentative="1">
      <w:start w:val="1"/>
      <w:numFmt w:val="bullet"/>
      <w:lvlText w:val="-"/>
      <w:lvlJc w:val="left"/>
      <w:pPr>
        <w:tabs>
          <w:tab w:val="num" w:pos="3600"/>
        </w:tabs>
        <w:ind w:left="3600" w:hanging="360"/>
      </w:pPr>
      <w:rPr>
        <w:rFonts w:ascii="Times New Roman" w:hAnsi="Times New Roman" w:hint="default"/>
      </w:rPr>
    </w:lvl>
    <w:lvl w:ilvl="5" w:tplc="76F410A4" w:tentative="1">
      <w:start w:val="1"/>
      <w:numFmt w:val="bullet"/>
      <w:lvlText w:val="-"/>
      <w:lvlJc w:val="left"/>
      <w:pPr>
        <w:tabs>
          <w:tab w:val="num" w:pos="4320"/>
        </w:tabs>
        <w:ind w:left="4320" w:hanging="360"/>
      </w:pPr>
      <w:rPr>
        <w:rFonts w:ascii="Times New Roman" w:hAnsi="Times New Roman" w:hint="default"/>
      </w:rPr>
    </w:lvl>
    <w:lvl w:ilvl="6" w:tplc="E2428B0E" w:tentative="1">
      <w:start w:val="1"/>
      <w:numFmt w:val="bullet"/>
      <w:lvlText w:val="-"/>
      <w:lvlJc w:val="left"/>
      <w:pPr>
        <w:tabs>
          <w:tab w:val="num" w:pos="5040"/>
        </w:tabs>
        <w:ind w:left="5040" w:hanging="360"/>
      </w:pPr>
      <w:rPr>
        <w:rFonts w:ascii="Times New Roman" w:hAnsi="Times New Roman" w:hint="default"/>
      </w:rPr>
    </w:lvl>
    <w:lvl w:ilvl="7" w:tplc="272897AC" w:tentative="1">
      <w:start w:val="1"/>
      <w:numFmt w:val="bullet"/>
      <w:lvlText w:val="-"/>
      <w:lvlJc w:val="left"/>
      <w:pPr>
        <w:tabs>
          <w:tab w:val="num" w:pos="5760"/>
        </w:tabs>
        <w:ind w:left="5760" w:hanging="360"/>
      </w:pPr>
      <w:rPr>
        <w:rFonts w:ascii="Times New Roman" w:hAnsi="Times New Roman" w:hint="default"/>
      </w:rPr>
    </w:lvl>
    <w:lvl w:ilvl="8" w:tplc="482AEDB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5FA52CD"/>
    <w:multiLevelType w:val="hybridMultilevel"/>
    <w:tmpl w:val="B5367A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755BDD"/>
    <w:multiLevelType w:val="multilevel"/>
    <w:tmpl w:val="C8F639E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4B1B19FE"/>
    <w:multiLevelType w:val="multilevel"/>
    <w:tmpl w:val="0FC2C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5E7160"/>
    <w:multiLevelType w:val="multilevel"/>
    <w:tmpl w:val="816EDEBE"/>
    <w:lvl w:ilvl="0">
      <w:start w:val="1"/>
      <w:numFmt w:val="decimal"/>
      <w:pStyle w:val="1"/>
      <w:lvlText w:val="%1."/>
      <w:lvlJc w:val="center"/>
      <w:pPr>
        <w:tabs>
          <w:tab w:val="num" w:pos="568"/>
        </w:tabs>
        <w:ind w:left="568" w:hanging="568"/>
      </w:pPr>
      <w:rPr>
        <w:rFonts w:hint="default"/>
      </w:rPr>
    </w:lvl>
    <w:lvl w:ilvl="1">
      <w:start w:val="1"/>
      <w:numFmt w:val="decimal"/>
      <w:pStyle w:val="20"/>
      <w:lvlText w:val="%2."/>
      <w:lvlJc w:val="left"/>
      <w:pPr>
        <w:tabs>
          <w:tab w:val="num" w:pos="1134"/>
        </w:tabs>
        <w:ind w:left="1134" w:hanging="1133"/>
      </w:pPr>
      <w:rPr>
        <w:rFonts w:ascii="Times New Roman" w:eastAsia="Times New Roman" w:hAnsi="Times New Roman" w:cs="Times New Roman"/>
      </w:rPr>
    </w:lvl>
    <w:lvl w:ilvl="2">
      <w:start w:val="1"/>
      <w:numFmt w:val="decimal"/>
      <w:pStyle w:val="30"/>
      <w:lvlText w:val="%1.%2.%3."/>
      <w:lvlJc w:val="left"/>
      <w:pPr>
        <w:tabs>
          <w:tab w:val="num" w:pos="1134"/>
        </w:tabs>
        <w:ind w:left="1134" w:hanging="1133"/>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lowerLetter"/>
      <w:pStyle w:val="5ABCD"/>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1" w15:restartNumberingAfterBreak="0">
    <w:nsid w:val="5474208B"/>
    <w:multiLevelType w:val="hybridMultilevel"/>
    <w:tmpl w:val="DB701AEC"/>
    <w:lvl w:ilvl="0" w:tplc="ACF25146">
      <w:start w:val="1"/>
      <w:numFmt w:val="russianLower"/>
      <w:lvlText w:val="%1)"/>
      <w:lvlJc w:val="left"/>
      <w:pPr>
        <w:ind w:left="720" w:hanging="360"/>
      </w:pPr>
      <w:rPr>
        <w:rFonts w:cs="Times New Roman" w:hint="default"/>
      </w:rPr>
    </w:lvl>
    <w:lvl w:ilvl="1" w:tplc="626AEE66">
      <w:start w:val="1"/>
      <w:numFmt w:val="lowerLetter"/>
      <w:lvlText w:val="%2."/>
      <w:lvlJc w:val="left"/>
      <w:pPr>
        <w:ind w:left="1440" w:hanging="360"/>
      </w:pPr>
      <w:rPr>
        <w:rFonts w:cs="Times New Roman"/>
      </w:rPr>
    </w:lvl>
    <w:lvl w:ilvl="2" w:tplc="6DEEA7E2" w:tentative="1">
      <w:start w:val="1"/>
      <w:numFmt w:val="lowerRoman"/>
      <w:lvlText w:val="%3."/>
      <w:lvlJc w:val="right"/>
      <w:pPr>
        <w:ind w:left="2160" w:hanging="180"/>
      </w:pPr>
      <w:rPr>
        <w:rFonts w:cs="Times New Roman"/>
      </w:rPr>
    </w:lvl>
    <w:lvl w:ilvl="3" w:tplc="FB5C94CE" w:tentative="1">
      <w:start w:val="1"/>
      <w:numFmt w:val="decimal"/>
      <w:lvlText w:val="%4."/>
      <w:lvlJc w:val="left"/>
      <w:pPr>
        <w:ind w:left="2880" w:hanging="360"/>
      </w:pPr>
      <w:rPr>
        <w:rFonts w:cs="Times New Roman"/>
      </w:rPr>
    </w:lvl>
    <w:lvl w:ilvl="4" w:tplc="3A985718" w:tentative="1">
      <w:start w:val="1"/>
      <w:numFmt w:val="lowerLetter"/>
      <w:lvlText w:val="%5."/>
      <w:lvlJc w:val="left"/>
      <w:pPr>
        <w:ind w:left="3600" w:hanging="360"/>
      </w:pPr>
      <w:rPr>
        <w:rFonts w:cs="Times New Roman"/>
      </w:rPr>
    </w:lvl>
    <w:lvl w:ilvl="5" w:tplc="A7B66A76" w:tentative="1">
      <w:start w:val="1"/>
      <w:numFmt w:val="lowerRoman"/>
      <w:lvlText w:val="%6."/>
      <w:lvlJc w:val="right"/>
      <w:pPr>
        <w:ind w:left="4320" w:hanging="180"/>
      </w:pPr>
      <w:rPr>
        <w:rFonts w:cs="Times New Roman"/>
      </w:rPr>
    </w:lvl>
    <w:lvl w:ilvl="6" w:tplc="C8085706" w:tentative="1">
      <w:start w:val="1"/>
      <w:numFmt w:val="decimal"/>
      <w:lvlText w:val="%7."/>
      <w:lvlJc w:val="left"/>
      <w:pPr>
        <w:ind w:left="5040" w:hanging="360"/>
      </w:pPr>
      <w:rPr>
        <w:rFonts w:cs="Times New Roman"/>
      </w:rPr>
    </w:lvl>
    <w:lvl w:ilvl="7" w:tplc="DF52E040" w:tentative="1">
      <w:start w:val="1"/>
      <w:numFmt w:val="lowerLetter"/>
      <w:lvlText w:val="%8."/>
      <w:lvlJc w:val="left"/>
      <w:pPr>
        <w:ind w:left="5760" w:hanging="360"/>
      </w:pPr>
      <w:rPr>
        <w:rFonts w:cs="Times New Roman"/>
      </w:rPr>
    </w:lvl>
    <w:lvl w:ilvl="8" w:tplc="B6685DD2" w:tentative="1">
      <w:start w:val="1"/>
      <w:numFmt w:val="lowerRoman"/>
      <w:lvlText w:val="%9."/>
      <w:lvlJc w:val="right"/>
      <w:pPr>
        <w:ind w:left="6480" w:hanging="180"/>
      </w:pPr>
      <w:rPr>
        <w:rFonts w:cs="Times New Roman"/>
      </w:rPr>
    </w:lvl>
  </w:abstractNum>
  <w:abstractNum w:abstractNumId="22" w15:restartNumberingAfterBreak="0">
    <w:nsid w:val="5BB20C9A"/>
    <w:multiLevelType w:val="hybridMultilevel"/>
    <w:tmpl w:val="A9CC7A6A"/>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00498F"/>
    <w:multiLevelType w:val="multilevel"/>
    <w:tmpl w:val="2640D2D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A04D0F"/>
    <w:multiLevelType w:val="hybridMultilevel"/>
    <w:tmpl w:val="E20ED36A"/>
    <w:lvl w:ilvl="0" w:tplc="93B63FAE">
      <w:start w:val="1"/>
      <w:numFmt w:val="decimal"/>
      <w:lvlText w:val="%1."/>
      <w:lvlJc w:val="left"/>
      <w:pPr>
        <w:ind w:left="720" w:hanging="360"/>
      </w:pPr>
      <w:rPr>
        <w:rFonts w:cs="Times New Roman"/>
      </w:rPr>
    </w:lvl>
    <w:lvl w:ilvl="1" w:tplc="4CE8BAD2" w:tentative="1">
      <w:start w:val="1"/>
      <w:numFmt w:val="lowerLetter"/>
      <w:lvlText w:val="%2."/>
      <w:lvlJc w:val="left"/>
      <w:pPr>
        <w:ind w:left="1440" w:hanging="360"/>
      </w:pPr>
      <w:rPr>
        <w:rFonts w:cs="Times New Roman"/>
      </w:rPr>
    </w:lvl>
    <w:lvl w:ilvl="2" w:tplc="A552AE46" w:tentative="1">
      <w:start w:val="1"/>
      <w:numFmt w:val="lowerRoman"/>
      <w:lvlText w:val="%3."/>
      <w:lvlJc w:val="right"/>
      <w:pPr>
        <w:ind w:left="2160" w:hanging="180"/>
      </w:pPr>
      <w:rPr>
        <w:rFonts w:cs="Times New Roman"/>
      </w:rPr>
    </w:lvl>
    <w:lvl w:ilvl="3" w:tplc="47642BF0" w:tentative="1">
      <w:start w:val="1"/>
      <w:numFmt w:val="decimal"/>
      <w:lvlText w:val="%4."/>
      <w:lvlJc w:val="left"/>
      <w:pPr>
        <w:ind w:left="2880" w:hanging="360"/>
      </w:pPr>
      <w:rPr>
        <w:rFonts w:cs="Times New Roman"/>
      </w:rPr>
    </w:lvl>
    <w:lvl w:ilvl="4" w:tplc="E5E639B0" w:tentative="1">
      <w:start w:val="1"/>
      <w:numFmt w:val="lowerLetter"/>
      <w:lvlText w:val="%5."/>
      <w:lvlJc w:val="left"/>
      <w:pPr>
        <w:ind w:left="3600" w:hanging="360"/>
      </w:pPr>
      <w:rPr>
        <w:rFonts w:cs="Times New Roman"/>
      </w:rPr>
    </w:lvl>
    <w:lvl w:ilvl="5" w:tplc="67FED128" w:tentative="1">
      <w:start w:val="1"/>
      <w:numFmt w:val="lowerRoman"/>
      <w:lvlText w:val="%6."/>
      <w:lvlJc w:val="right"/>
      <w:pPr>
        <w:ind w:left="4320" w:hanging="180"/>
      </w:pPr>
      <w:rPr>
        <w:rFonts w:cs="Times New Roman"/>
      </w:rPr>
    </w:lvl>
    <w:lvl w:ilvl="6" w:tplc="9D14A6D8" w:tentative="1">
      <w:start w:val="1"/>
      <w:numFmt w:val="decimal"/>
      <w:lvlText w:val="%7."/>
      <w:lvlJc w:val="left"/>
      <w:pPr>
        <w:ind w:left="5040" w:hanging="360"/>
      </w:pPr>
      <w:rPr>
        <w:rFonts w:cs="Times New Roman"/>
      </w:rPr>
    </w:lvl>
    <w:lvl w:ilvl="7" w:tplc="20C0F084" w:tentative="1">
      <w:start w:val="1"/>
      <w:numFmt w:val="lowerLetter"/>
      <w:lvlText w:val="%8."/>
      <w:lvlJc w:val="left"/>
      <w:pPr>
        <w:ind w:left="5760" w:hanging="360"/>
      </w:pPr>
      <w:rPr>
        <w:rFonts w:cs="Times New Roman"/>
      </w:rPr>
    </w:lvl>
    <w:lvl w:ilvl="8" w:tplc="8ED4ED24" w:tentative="1">
      <w:start w:val="1"/>
      <w:numFmt w:val="lowerRoman"/>
      <w:lvlText w:val="%9."/>
      <w:lvlJc w:val="right"/>
      <w:pPr>
        <w:ind w:left="6480" w:hanging="180"/>
      </w:pPr>
      <w:rPr>
        <w:rFonts w:cs="Times New Roman"/>
      </w:rPr>
    </w:lvl>
  </w:abstractNum>
  <w:abstractNum w:abstractNumId="25" w15:restartNumberingAfterBreak="0">
    <w:nsid w:val="609B752C"/>
    <w:multiLevelType w:val="hybridMultilevel"/>
    <w:tmpl w:val="532060FC"/>
    <w:lvl w:ilvl="0" w:tplc="ACF25146">
      <w:start w:val="1"/>
      <w:numFmt w:val="decimal"/>
      <w:lvlText w:val="%1."/>
      <w:lvlJc w:val="left"/>
      <w:pPr>
        <w:tabs>
          <w:tab w:val="num" w:pos="720"/>
        </w:tabs>
        <w:ind w:left="720" w:hanging="360"/>
      </w:pPr>
      <w:rPr>
        <w:rFonts w:hint="default"/>
        <w:b/>
      </w:rPr>
    </w:lvl>
    <w:lvl w:ilvl="1" w:tplc="626AEE66" w:tentative="1">
      <w:start w:val="1"/>
      <w:numFmt w:val="lowerLetter"/>
      <w:lvlText w:val="%2."/>
      <w:lvlJc w:val="left"/>
      <w:pPr>
        <w:tabs>
          <w:tab w:val="num" w:pos="1440"/>
        </w:tabs>
        <w:ind w:left="1440" w:hanging="360"/>
      </w:pPr>
    </w:lvl>
    <w:lvl w:ilvl="2" w:tplc="6DEEA7E2" w:tentative="1">
      <w:start w:val="1"/>
      <w:numFmt w:val="lowerRoman"/>
      <w:lvlText w:val="%3."/>
      <w:lvlJc w:val="right"/>
      <w:pPr>
        <w:tabs>
          <w:tab w:val="num" w:pos="2160"/>
        </w:tabs>
        <w:ind w:left="2160" w:hanging="180"/>
      </w:pPr>
    </w:lvl>
    <w:lvl w:ilvl="3" w:tplc="FB5C94CE" w:tentative="1">
      <w:start w:val="1"/>
      <w:numFmt w:val="decimal"/>
      <w:lvlText w:val="%4."/>
      <w:lvlJc w:val="left"/>
      <w:pPr>
        <w:tabs>
          <w:tab w:val="num" w:pos="2880"/>
        </w:tabs>
        <w:ind w:left="2880" w:hanging="360"/>
      </w:pPr>
    </w:lvl>
    <w:lvl w:ilvl="4" w:tplc="3A985718" w:tentative="1">
      <w:start w:val="1"/>
      <w:numFmt w:val="lowerLetter"/>
      <w:lvlText w:val="%5."/>
      <w:lvlJc w:val="left"/>
      <w:pPr>
        <w:tabs>
          <w:tab w:val="num" w:pos="3600"/>
        </w:tabs>
        <w:ind w:left="3600" w:hanging="360"/>
      </w:pPr>
    </w:lvl>
    <w:lvl w:ilvl="5" w:tplc="A7B66A76" w:tentative="1">
      <w:start w:val="1"/>
      <w:numFmt w:val="lowerRoman"/>
      <w:lvlText w:val="%6."/>
      <w:lvlJc w:val="right"/>
      <w:pPr>
        <w:tabs>
          <w:tab w:val="num" w:pos="4320"/>
        </w:tabs>
        <w:ind w:left="4320" w:hanging="180"/>
      </w:pPr>
    </w:lvl>
    <w:lvl w:ilvl="6" w:tplc="C8085706" w:tentative="1">
      <w:start w:val="1"/>
      <w:numFmt w:val="decimal"/>
      <w:lvlText w:val="%7."/>
      <w:lvlJc w:val="left"/>
      <w:pPr>
        <w:tabs>
          <w:tab w:val="num" w:pos="5040"/>
        </w:tabs>
        <w:ind w:left="5040" w:hanging="360"/>
      </w:pPr>
    </w:lvl>
    <w:lvl w:ilvl="7" w:tplc="DF52E040" w:tentative="1">
      <w:start w:val="1"/>
      <w:numFmt w:val="lowerLetter"/>
      <w:lvlText w:val="%8."/>
      <w:lvlJc w:val="left"/>
      <w:pPr>
        <w:tabs>
          <w:tab w:val="num" w:pos="5760"/>
        </w:tabs>
        <w:ind w:left="5760" w:hanging="360"/>
      </w:pPr>
    </w:lvl>
    <w:lvl w:ilvl="8" w:tplc="B6685DD2" w:tentative="1">
      <w:start w:val="1"/>
      <w:numFmt w:val="lowerRoman"/>
      <w:lvlText w:val="%9."/>
      <w:lvlJc w:val="right"/>
      <w:pPr>
        <w:tabs>
          <w:tab w:val="num" w:pos="6480"/>
        </w:tabs>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3282FA4"/>
    <w:multiLevelType w:val="hybridMultilevel"/>
    <w:tmpl w:val="B614931A"/>
    <w:lvl w:ilvl="0" w:tplc="CBC4DE12">
      <w:start w:val="1"/>
      <w:numFmt w:val="bullet"/>
      <w:lvlText w:val="-"/>
      <w:lvlJc w:val="left"/>
      <w:pPr>
        <w:tabs>
          <w:tab w:val="num" w:pos="720"/>
        </w:tabs>
        <w:ind w:left="720" w:hanging="360"/>
      </w:pPr>
      <w:rPr>
        <w:rFonts w:ascii="Times New Roman" w:hAnsi="Times New Roman" w:hint="default"/>
      </w:rPr>
    </w:lvl>
    <w:lvl w:ilvl="1" w:tplc="0A3299EC" w:tentative="1">
      <w:start w:val="1"/>
      <w:numFmt w:val="bullet"/>
      <w:lvlText w:val="-"/>
      <w:lvlJc w:val="left"/>
      <w:pPr>
        <w:tabs>
          <w:tab w:val="num" w:pos="1440"/>
        </w:tabs>
        <w:ind w:left="1440" w:hanging="360"/>
      </w:pPr>
      <w:rPr>
        <w:rFonts w:ascii="Times New Roman" w:hAnsi="Times New Roman" w:hint="default"/>
      </w:rPr>
    </w:lvl>
    <w:lvl w:ilvl="2" w:tplc="9064DBB6" w:tentative="1">
      <w:start w:val="1"/>
      <w:numFmt w:val="bullet"/>
      <w:lvlText w:val="-"/>
      <w:lvlJc w:val="left"/>
      <w:pPr>
        <w:tabs>
          <w:tab w:val="num" w:pos="2160"/>
        </w:tabs>
        <w:ind w:left="2160" w:hanging="360"/>
      </w:pPr>
      <w:rPr>
        <w:rFonts w:ascii="Times New Roman" w:hAnsi="Times New Roman" w:hint="default"/>
      </w:rPr>
    </w:lvl>
    <w:lvl w:ilvl="3" w:tplc="6452085C" w:tentative="1">
      <w:start w:val="1"/>
      <w:numFmt w:val="bullet"/>
      <w:lvlText w:val="-"/>
      <w:lvlJc w:val="left"/>
      <w:pPr>
        <w:tabs>
          <w:tab w:val="num" w:pos="2880"/>
        </w:tabs>
        <w:ind w:left="2880" w:hanging="360"/>
      </w:pPr>
      <w:rPr>
        <w:rFonts w:ascii="Times New Roman" w:hAnsi="Times New Roman" w:hint="default"/>
      </w:rPr>
    </w:lvl>
    <w:lvl w:ilvl="4" w:tplc="2744D668" w:tentative="1">
      <w:start w:val="1"/>
      <w:numFmt w:val="bullet"/>
      <w:lvlText w:val="-"/>
      <w:lvlJc w:val="left"/>
      <w:pPr>
        <w:tabs>
          <w:tab w:val="num" w:pos="3600"/>
        </w:tabs>
        <w:ind w:left="3600" w:hanging="360"/>
      </w:pPr>
      <w:rPr>
        <w:rFonts w:ascii="Times New Roman" w:hAnsi="Times New Roman" w:hint="default"/>
      </w:rPr>
    </w:lvl>
    <w:lvl w:ilvl="5" w:tplc="13E0EB5C" w:tentative="1">
      <w:start w:val="1"/>
      <w:numFmt w:val="bullet"/>
      <w:lvlText w:val="-"/>
      <w:lvlJc w:val="left"/>
      <w:pPr>
        <w:tabs>
          <w:tab w:val="num" w:pos="4320"/>
        </w:tabs>
        <w:ind w:left="4320" w:hanging="360"/>
      </w:pPr>
      <w:rPr>
        <w:rFonts w:ascii="Times New Roman" w:hAnsi="Times New Roman" w:hint="default"/>
      </w:rPr>
    </w:lvl>
    <w:lvl w:ilvl="6" w:tplc="ED6E4EC0" w:tentative="1">
      <w:start w:val="1"/>
      <w:numFmt w:val="bullet"/>
      <w:lvlText w:val="-"/>
      <w:lvlJc w:val="left"/>
      <w:pPr>
        <w:tabs>
          <w:tab w:val="num" w:pos="5040"/>
        </w:tabs>
        <w:ind w:left="5040" w:hanging="360"/>
      </w:pPr>
      <w:rPr>
        <w:rFonts w:ascii="Times New Roman" w:hAnsi="Times New Roman" w:hint="default"/>
      </w:rPr>
    </w:lvl>
    <w:lvl w:ilvl="7" w:tplc="6E2ADEDA" w:tentative="1">
      <w:start w:val="1"/>
      <w:numFmt w:val="bullet"/>
      <w:lvlText w:val="-"/>
      <w:lvlJc w:val="left"/>
      <w:pPr>
        <w:tabs>
          <w:tab w:val="num" w:pos="5760"/>
        </w:tabs>
        <w:ind w:left="5760" w:hanging="360"/>
      </w:pPr>
      <w:rPr>
        <w:rFonts w:ascii="Times New Roman" w:hAnsi="Times New Roman" w:hint="default"/>
      </w:rPr>
    </w:lvl>
    <w:lvl w:ilvl="8" w:tplc="FC7CD14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73172F"/>
    <w:multiLevelType w:val="multilevel"/>
    <w:tmpl w:val="4FAAB4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6E877933"/>
    <w:multiLevelType w:val="multilevel"/>
    <w:tmpl w:val="E632B3F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9649F3"/>
    <w:multiLevelType w:val="multilevel"/>
    <w:tmpl w:val="489AA9E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3955AD7"/>
    <w:multiLevelType w:val="hybridMultilevel"/>
    <w:tmpl w:val="76D40F46"/>
    <w:lvl w:ilvl="0" w:tplc="4A0030EE">
      <w:start w:val="1"/>
      <w:numFmt w:val="bullet"/>
      <w:lvlText w:val=""/>
      <w:lvlJc w:val="left"/>
      <w:pPr>
        <w:tabs>
          <w:tab w:val="num" w:pos="1620"/>
        </w:tabs>
        <w:ind w:left="1620" w:hanging="360"/>
      </w:pPr>
      <w:rPr>
        <w:rFonts w:ascii="Symbol" w:hAnsi="Symbol" w:hint="default"/>
      </w:rPr>
    </w:lvl>
    <w:lvl w:ilvl="1" w:tplc="95E028F4" w:tentative="1">
      <w:start w:val="1"/>
      <w:numFmt w:val="bullet"/>
      <w:lvlText w:val="o"/>
      <w:lvlJc w:val="left"/>
      <w:pPr>
        <w:tabs>
          <w:tab w:val="num" w:pos="2340"/>
        </w:tabs>
        <w:ind w:left="2340" w:hanging="360"/>
      </w:pPr>
      <w:rPr>
        <w:rFonts w:ascii="Courier New" w:hAnsi="Courier New" w:cs="Courier New" w:hint="default"/>
      </w:rPr>
    </w:lvl>
    <w:lvl w:ilvl="2" w:tplc="88CEE9AA" w:tentative="1">
      <w:start w:val="1"/>
      <w:numFmt w:val="bullet"/>
      <w:lvlText w:val=""/>
      <w:lvlJc w:val="left"/>
      <w:pPr>
        <w:tabs>
          <w:tab w:val="num" w:pos="3060"/>
        </w:tabs>
        <w:ind w:left="3060" w:hanging="360"/>
      </w:pPr>
      <w:rPr>
        <w:rFonts w:ascii="Wingdings" w:hAnsi="Wingdings" w:hint="default"/>
      </w:rPr>
    </w:lvl>
    <w:lvl w:ilvl="3" w:tplc="9D566024" w:tentative="1">
      <w:start w:val="1"/>
      <w:numFmt w:val="bullet"/>
      <w:lvlText w:val=""/>
      <w:lvlJc w:val="left"/>
      <w:pPr>
        <w:tabs>
          <w:tab w:val="num" w:pos="3780"/>
        </w:tabs>
        <w:ind w:left="3780" w:hanging="360"/>
      </w:pPr>
      <w:rPr>
        <w:rFonts w:ascii="Symbol" w:hAnsi="Symbol" w:hint="default"/>
      </w:rPr>
    </w:lvl>
    <w:lvl w:ilvl="4" w:tplc="DE1C95A0" w:tentative="1">
      <w:start w:val="1"/>
      <w:numFmt w:val="bullet"/>
      <w:lvlText w:val="o"/>
      <w:lvlJc w:val="left"/>
      <w:pPr>
        <w:tabs>
          <w:tab w:val="num" w:pos="4500"/>
        </w:tabs>
        <w:ind w:left="4500" w:hanging="360"/>
      </w:pPr>
      <w:rPr>
        <w:rFonts w:ascii="Courier New" w:hAnsi="Courier New" w:cs="Courier New" w:hint="default"/>
      </w:rPr>
    </w:lvl>
    <w:lvl w:ilvl="5" w:tplc="975E6D8C" w:tentative="1">
      <w:start w:val="1"/>
      <w:numFmt w:val="bullet"/>
      <w:lvlText w:val=""/>
      <w:lvlJc w:val="left"/>
      <w:pPr>
        <w:tabs>
          <w:tab w:val="num" w:pos="5220"/>
        </w:tabs>
        <w:ind w:left="5220" w:hanging="360"/>
      </w:pPr>
      <w:rPr>
        <w:rFonts w:ascii="Wingdings" w:hAnsi="Wingdings" w:hint="default"/>
      </w:rPr>
    </w:lvl>
    <w:lvl w:ilvl="6" w:tplc="2D58F850" w:tentative="1">
      <w:start w:val="1"/>
      <w:numFmt w:val="bullet"/>
      <w:lvlText w:val=""/>
      <w:lvlJc w:val="left"/>
      <w:pPr>
        <w:tabs>
          <w:tab w:val="num" w:pos="5940"/>
        </w:tabs>
        <w:ind w:left="5940" w:hanging="360"/>
      </w:pPr>
      <w:rPr>
        <w:rFonts w:ascii="Symbol" w:hAnsi="Symbol" w:hint="default"/>
      </w:rPr>
    </w:lvl>
    <w:lvl w:ilvl="7" w:tplc="DFE28C2A" w:tentative="1">
      <w:start w:val="1"/>
      <w:numFmt w:val="bullet"/>
      <w:lvlText w:val="o"/>
      <w:lvlJc w:val="left"/>
      <w:pPr>
        <w:tabs>
          <w:tab w:val="num" w:pos="6660"/>
        </w:tabs>
        <w:ind w:left="6660" w:hanging="360"/>
      </w:pPr>
      <w:rPr>
        <w:rFonts w:ascii="Courier New" w:hAnsi="Courier New" w:cs="Courier New" w:hint="default"/>
      </w:rPr>
    </w:lvl>
    <w:lvl w:ilvl="8" w:tplc="91EC7E92"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7ADE7099"/>
    <w:multiLevelType w:val="hybridMultilevel"/>
    <w:tmpl w:val="CB2CE28C"/>
    <w:lvl w:ilvl="0" w:tplc="ACF25146">
      <w:start w:val="1"/>
      <w:numFmt w:val="russianLower"/>
      <w:lvlText w:val="%1)"/>
      <w:lvlJc w:val="left"/>
      <w:pPr>
        <w:ind w:left="1713" w:hanging="360"/>
      </w:pPr>
      <w:rPr>
        <w:rFonts w:cs="Times New Roman"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
  </w:num>
  <w:num w:numId="2">
    <w:abstractNumId w:val="0"/>
  </w:num>
  <w:num w:numId="3">
    <w:abstractNumId w:val="5"/>
  </w:num>
  <w:num w:numId="4">
    <w:abstractNumId w:val="9"/>
  </w:num>
  <w:num w:numId="5">
    <w:abstractNumId w:val="21"/>
  </w:num>
  <w:num w:numId="6">
    <w:abstractNumId w:val="24"/>
  </w:num>
  <w:num w:numId="7">
    <w:abstractNumId w:val="26"/>
  </w:num>
  <w:num w:numId="8">
    <w:abstractNumId w:val="17"/>
  </w:num>
  <w:num w:numId="9">
    <w:abstractNumId w:val="20"/>
  </w:num>
  <w:num w:numId="10">
    <w:abstractNumId w:val="32"/>
  </w:num>
  <w:num w:numId="11">
    <w:abstractNumId w:val="25"/>
  </w:num>
  <w:num w:numId="12">
    <w:abstractNumId w:val="30"/>
  </w:num>
  <w:num w:numId="13">
    <w:abstractNumId w:val="31"/>
  </w:num>
  <w:num w:numId="14">
    <w:abstractNumId w:val="18"/>
  </w:num>
  <w:num w:numId="15">
    <w:abstractNumId w:val="2"/>
  </w:num>
  <w:num w:numId="16">
    <w:abstractNumId w:val="3"/>
  </w:num>
  <w:num w:numId="17">
    <w:abstractNumId w:val="4"/>
  </w:num>
  <w:num w:numId="18">
    <w:abstractNumId w:val="14"/>
  </w:num>
  <w:num w:numId="19">
    <w:abstractNumId w:val="33"/>
  </w:num>
  <w:num w:numId="20">
    <w:abstractNumId w:val="8"/>
  </w:num>
  <w:num w:numId="21">
    <w:abstractNumId w:val="7"/>
  </w:num>
  <w:num w:numId="22">
    <w:abstractNumId w:val="27"/>
  </w:num>
  <w:num w:numId="23">
    <w:abstractNumId w:val="11"/>
  </w:num>
  <w:num w:numId="24">
    <w:abstractNumId w:val="22"/>
  </w:num>
  <w:num w:numId="25">
    <w:abstractNumId w:val="10"/>
  </w:num>
  <w:num w:numId="26">
    <w:abstractNumId w:val="16"/>
  </w:num>
  <w:num w:numId="27">
    <w:abstractNumId w:val="15"/>
  </w:num>
  <w:num w:numId="28">
    <w:abstractNumId w:val="28"/>
  </w:num>
  <w:num w:numId="29">
    <w:abstractNumId w:val="6"/>
  </w:num>
  <w:num w:numId="30">
    <w:abstractNumId w:val="23"/>
  </w:num>
  <w:num w:numId="31">
    <w:abstractNumId w:val="19"/>
  </w:num>
  <w:num w:numId="32">
    <w:abstractNumId w:val="13"/>
  </w:num>
  <w:num w:numId="33">
    <w:abstractNumId w:val="29"/>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0A5"/>
    <w:rsid w:val="00000AAC"/>
    <w:rsid w:val="0000238B"/>
    <w:rsid w:val="00002DD0"/>
    <w:rsid w:val="000031AD"/>
    <w:rsid w:val="00007900"/>
    <w:rsid w:val="00007908"/>
    <w:rsid w:val="00010DDE"/>
    <w:rsid w:val="00010E77"/>
    <w:rsid w:val="000113D0"/>
    <w:rsid w:val="00015342"/>
    <w:rsid w:val="0001736F"/>
    <w:rsid w:val="0002028C"/>
    <w:rsid w:val="00021911"/>
    <w:rsid w:val="00023891"/>
    <w:rsid w:val="0002450B"/>
    <w:rsid w:val="000248EE"/>
    <w:rsid w:val="00024BC1"/>
    <w:rsid w:val="00024D7A"/>
    <w:rsid w:val="0002555A"/>
    <w:rsid w:val="00026885"/>
    <w:rsid w:val="00026E67"/>
    <w:rsid w:val="00026F48"/>
    <w:rsid w:val="0002721C"/>
    <w:rsid w:val="00027C77"/>
    <w:rsid w:val="00030EC0"/>
    <w:rsid w:val="00031895"/>
    <w:rsid w:val="00032A8C"/>
    <w:rsid w:val="00032F16"/>
    <w:rsid w:val="00035847"/>
    <w:rsid w:val="00035ABF"/>
    <w:rsid w:val="00037260"/>
    <w:rsid w:val="00040420"/>
    <w:rsid w:val="00040DC0"/>
    <w:rsid w:val="000410EC"/>
    <w:rsid w:val="0004354C"/>
    <w:rsid w:val="00044994"/>
    <w:rsid w:val="0004526C"/>
    <w:rsid w:val="00045F42"/>
    <w:rsid w:val="000466FF"/>
    <w:rsid w:val="00051828"/>
    <w:rsid w:val="00051C60"/>
    <w:rsid w:val="00052E42"/>
    <w:rsid w:val="00055127"/>
    <w:rsid w:val="000559B5"/>
    <w:rsid w:val="00055C07"/>
    <w:rsid w:val="00056FEF"/>
    <w:rsid w:val="00060769"/>
    <w:rsid w:val="00061B16"/>
    <w:rsid w:val="0006291C"/>
    <w:rsid w:val="00062952"/>
    <w:rsid w:val="00062D54"/>
    <w:rsid w:val="00062FD7"/>
    <w:rsid w:val="000645DC"/>
    <w:rsid w:val="00065AE8"/>
    <w:rsid w:val="00065EE7"/>
    <w:rsid w:val="000673F9"/>
    <w:rsid w:val="00067940"/>
    <w:rsid w:val="00067B4D"/>
    <w:rsid w:val="00067DC4"/>
    <w:rsid w:val="0007134E"/>
    <w:rsid w:val="00072B5F"/>
    <w:rsid w:val="00073859"/>
    <w:rsid w:val="00073A61"/>
    <w:rsid w:val="00073B76"/>
    <w:rsid w:val="00077F7E"/>
    <w:rsid w:val="00080138"/>
    <w:rsid w:val="00080AE2"/>
    <w:rsid w:val="00083FD0"/>
    <w:rsid w:val="0008407C"/>
    <w:rsid w:val="00084883"/>
    <w:rsid w:val="00084D0C"/>
    <w:rsid w:val="0008594D"/>
    <w:rsid w:val="0008621C"/>
    <w:rsid w:val="00086F6D"/>
    <w:rsid w:val="00087608"/>
    <w:rsid w:val="00087714"/>
    <w:rsid w:val="000900B2"/>
    <w:rsid w:val="00093F44"/>
    <w:rsid w:val="00094054"/>
    <w:rsid w:val="00094A02"/>
    <w:rsid w:val="00094D7A"/>
    <w:rsid w:val="00095361"/>
    <w:rsid w:val="00095A2B"/>
    <w:rsid w:val="000962E0"/>
    <w:rsid w:val="000970CE"/>
    <w:rsid w:val="00097C9F"/>
    <w:rsid w:val="000A1784"/>
    <w:rsid w:val="000A24E0"/>
    <w:rsid w:val="000A2EDA"/>
    <w:rsid w:val="000A3819"/>
    <w:rsid w:val="000A3D9C"/>
    <w:rsid w:val="000A45EB"/>
    <w:rsid w:val="000A4A0F"/>
    <w:rsid w:val="000A53DB"/>
    <w:rsid w:val="000A567B"/>
    <w:rsid w:val="000A6222"/>
    <w:rsid w:val="000A6E5B"/>
    <w:rsid w:val="000A7B10"/>
    <w:rsid w:val="000B1428"/>
    <w:rsid w:val="000B18DB"/>
    <w:rsid w:val="000B3F13"/>
    <w:rsid w:val="000B4555"/>
    <w:rsid w:val="000C04AB"/>
    <w:rsid w:val="000C11A6"/>
    <w:rsid w:val="000C23AF"/>
    <w:rsid w:val="000C254D"/>
    <w:rsid w:val="000C4D34"/>
    <w:rsid w:val="000C5D36"/>
    <w:rsid w:val="000C5F9D"/>
    <w:rsid w:val="000C6E94"/>
    <w:rsid w:val="000D2CD8"/>
    <w:rsid w:val="000D3354"/>
    <w:rsid w:val="000D3498"/>
    <w:rsid w:val="000D3689"/>
    <w:rsid w:val="000D6416"/>
    <w:rsid w:val="000D6F75"/>
    <w:rsid w:val="000E0C1D"/>
    <w:rsid w:val="000E202F"/>
    <w:rsid w:val="000E2EB8"/>
    <w:rsid w:val="000E3749"/>
    <w:rsid w:val="000E4A04"/>
    <w:rsid w:val="000E4F66"/>
    <w:rsid w:val="000E524D"/>
    <w:rsid w:val="000E608B"/>
    <w:rsid w:val="000E6CE6"/>
    <w:rsid w:val="000E7765"/>
    <w:rsid w:val="000F146B"/>
    <w:rsid w:val="000F2101"/>
    <w:rsid w:val="000F2D3A"/>
    <w:rsid w:val="000F46DE"/>
    <w:rsid w:val="000F5D80"/>
    <w:rsid w:val="000F5DA0"/>
    <w:rsid w:val="000F6598"/>
    <w:rsid w:val="000F74DD"/>
    <w:rsid w:val="000F7F3B"/>
    <w:rsid w:val="001015B1"/>
    <w:rsid w:val="00102567"/>
    <w:rsid w:val="00104B22"/>
    <w:rsid w:val="0010647E"/>
    <w:rsid w:val="00106604"/>
    <w:rsid w:val="001075D4"/>
    <w:rsid w:val="00110050"/>
    <w:rsid w:val="001106B0"/>
    <w:rsid w:val="00111947"/>
    <w:rsid w:val="00112393"/>
    <w:rsid w:val="0011679D"/>
    <w:rsid w:val="001172B4"/>
    <w:rsid w:val="00117A6A"/>
    <w:rsid w:val="00117CF2"/>
    <w:rsid w:val="00120A80"/>
    <w:rsid w:val="00120A86"/>
    <w:rsid w:val="001211C1"/>
    <w:rsid w:val="00121670"/>
    <w:rsid w:val="00121CBF"/>
    <w:rsid w:val="00122058"/>
    <w:rsid w:val="0012273F"/>
    <w:rsid w:val="00122801"/>
    <w:rsid w:val="001249C5"/>
    <w:rsid w:val="001257F6"/>
    <w:rsid w:val="00125C9B"/>
    <w:rsid w:val="001260CF"/>
    <w:rsid w:val="00126AAB"/>
    <w:rsid w:val="00130F34"/>
    <w:rsid w:val="0013125D"/>
    <w:rsid w:val="001324AE"/>
    <w:rsid w:val="00133AC8"/>
    <w:rsid w:val="00136EF7"/>
    <w:rsid w:val="0013716A"/>
    <w:rsid w:val="00141735"/>
    <w:rsid w:val="00141B0D"/>
    <w:rsid w:val="001420D6"/>
    <w:rsid w:val="001421FB"/>
    <w:rsid w:val="0014240C"/>
    <w:rsid w:val="00144417"/>
    <w:rsid w:val="00145154"/>
    <w:rsid w:val="00150B79"/>
    <w:rsid w:val="00150BA6"/>
    <w:rsid w:val="00151B3F"/>
    <w:rsid w:val="001529CC"/>
    <w:rsid w:val="00152CC9"/>
    <w:rsid w:val="00153A14"/>
    <w:rsid w:val="0015496C"/>
    <w:rsid w:val="00154BAF"/>
    <w:rsid w:val="00154C60"/>
    <w:rsid w:val="00156EBA"/>
    <w:rsid w:val="00160554"/>
    <w:rsid w:val="0016219A"/>
    <w:rsid w:val="00166425"/>
    <w:rsid w:val="00166EC7"/>
    <w:rsid w:val="001671C5"/>
    <w:rsid w:val="0017150A"/>
    <w:rsid w:val="00171D7D"/>
    <w:rsid w:val="001730E9"/>
    <w:rsid w:val="00173252"/>
    <w:rsid w:val="00175423"/>
    <w:rsid w:val="00175705"/>
    <w:rsid w:val="001758F8"/>
    <w:rsid w:val="00175C12"/>
    <w:rsid w:val="00177244"/>
    <w:rsid w:val="00177824"/>
    <w:rsid w:val="0018026B"/>
    <w:rsid w:val="001829C6"/>
    <w:rsid w:val="00183B39"/>
    <w:rsid w:val="00184BA6"/>
    <w:rsid w:val="001859E6"/>
    <w:rsid w:val="0019225D"/>
    <w:rsid w:val="00192855"/>
    <w:rsid w:val="00195C01"/>
    <w:rsid w:val="00196BB4"/>
    <w:rsid w:val="00197700"/>
    <w:rsid w:val="00197DEA"/>
    <w:rsid w:val="00197FD9"/>
    <w:rsid w:val="001A0C53"/>
    <w:rsid w:val="001A149E"/>
    <w:rsid w:val="001A2FF8"/>
    <w:rsid w:val="001A574F"/>
    <w:rsid w:val="001A595D"/>
    <w:rsid w:val="001A72D5"/>
    <w:rsid w:val="001A7AAB"/>
    <w:rsid w:val="001B01B8"/>
    <w:rsid w:val="001B0862"/>
    <w:rsid w:val="001B2F4F"/>
    <w:rsid w:val="001B37DD"/>
    <w:rsid w:val="001B3EEB"/>
    <w:rsid w:val="001B464D"/>
    <w:rsid w:val="001B4812"/>
    <w:rsid w:val="001B5EFF"/>
    <w:rsid w:val="001B7109"/>
    <w:rsid w:val="001B7442"/>
    <w:rsid w:val="001C1764"/>
    <w:rsid w:val="001C19C7"/>
    <w:rsid w:val="001C1B2F"/>
    <w:rsid w:val="001C20CA"/>
    <w:rsid w:val="001C3C66"/>
    <w:rsid w:val="001C40D7"/>
    <w:rsid w:val="001C5B3B"/>
    <w:rsid w:val="001C60A3"/>
    <w:rsid w:val="001D57D4"/>
    <w:rsid w:val="001E0060"/>
    <w:rsid w:val="001E0232"/>
    <w:rsid w:val="001E0523"/>
    <w:rsid w:val="001E0C3E"/>
    <w:rsid w:val="001E2129"/>
    <w:rsid w:val="001E354F"/>
    <w:rsid w:val="001E398E"/>
    <w:rsid w:val="001E4607"/>
    <w:rsid w:val="001E5399"/>
    <w:rsid w:val="001E6186"/>
    <w:rsid w:val="001E7823"/>
    <w:rsid w:val="001F04DF"/>
    <w:rsid w:val="001F21D1"/>
    <w:rsid w:val="001F27E6"/>
    <w:rsid w:val="001F34ED"/>
    <w:rsid w:val="001F6FEE"/>
    <w:rsid w:val="001F7513"/>
    <w:rsid w:val="001F7880"/>
    <w:rsid w:val="0020000B"/>
    <w:rsid w:val="002000EB"/>
    <w:rsid w:val="00202E72"/>
    <w:rsid w:val="00202FB8"/>
    <w:rsid w:val="00203716"/>
    <w:rsid w:val="0020458C"/>
    <w:rsid w:val="00205E21"/>
    <w:rsid w:val="002070AD"/>
    <w:rsid w:val="0020761D"/>
    <w:rsid w:val="00207B28"/>
    <w:rsid w:val="002109F1"/>
    <w:rsid w:val="00210B77"/>
    <w:rsid w:val="00214985"/>
    <w:rsid w:val="00214CF7"/>
    <w:rsid w:val="002167F9"/>
    <w:rsid w:val="0021762D"/>
    <w:rsid w:val="00220BDA"/>
    <w:rsid w:val="00221626"/>
    <w:rsid w:val="00223F87"/>
    <w:rsid w:val="00224078"/>
    <w:rsid w:val="002252C4"/>
    <w:rsid w:val="00225541"/>
    <w:rsid w:val="002269B1"/>
    <w:rsid w:val="00227994"/>
    <w:rsid w:val="00227FE7"/>
    <w:rsid w:val="0023132A"/>
    <w:rsid w:val="00231B5E"/>
    <w:rsid w:val="002344FD"/>
    <w:rsid w:val="00234502"/>
    <w:rsid w:val="00234C24"/>
    <w:rsid w:val="00235A43"/>
    <w:rsid w:val="00235BC7"/>
    <w:rsid w:val="0023613C"/>
    <w:rsid w:val="00236514"/>
    <w:rsid w:val="00240424"/>
    <w:rsid w:val="002411B5"/>
    <w:rsid w:val="0024460C"/>
    <w:rsid w:val="002461EA"/>
    <w:rsid w:val="002465D6"/>
    <w:rsid w:val="002477EF"/>
    <w:rsid w:val="00247B16"/>
    <w:rsid w:val="00254BC8"/>
    <w:rsid w:val="0025609B"/>
    <w:rsid w:val="002560A8"/>
    <w:rsid w:val="002567BE"/>
    <w:rsid w:val="00256BFD"/>
    <w:rsid w:val="00257118"/>
    <w:rsid w:val="00257606"/>
    <w:rsid w:val="002601D2"/>
    <w:rsid w:val="00261845"/>
    <w:rsid w:val="00261CAC"/>
    <w:rsid w:val="00263AFA"/>
    <w:rsid w:val="00264C55"/>
    <w:rsid w:val="00264E23"/>
    <w:rsid w:val="00272626"/>
    <w:rsid w:val="0027602A"/>
    <w:rsid w:val="0027606F"/>
    <w:rsid w:val="002774F3"/>
    <w:rsid w:val="00280732"/>
    <w:rsid w:val="002810F8"/>
    <w:rsid w:val="00281621"/>
    <w:rsid w:val="00282010"/>
    <w:rsid w:val="0028383F"/>
    <w:rsid w:val="002855E2"/>
    <w:rsid w:val="00293B29"/>
    <w:rsid w:val="00294191"/>
    <w:rsid w:val="002944E6"/>
    <w:rsid w:val="0029646C"/>
    <w:rsid w:val="002A3185"/>
    <w:rsid w:val="002A7EE5"/>
    <w:rsid w:val="002B0EA9"/>
    <w:rsid w:val="002B2C2B"/>
    <w:rsid w:val="002B46E2"/>
    <w:rsid w:val="002B49FD"/>
    <w:rsid w:val="002B6769"/>
    <w:rsid w:val="002B6D4B"/>
    <w:rsid w:val="002C12B5"/>
    <w:rsid w:val="002C3547"/>
    <w:rsid w:val="002C4155"/>
    <w:rsid w:val="002C5CBF"/>
    <w:rsid w:val="002C67DC"/>
    <w:rsid w:val="002C7388"/>
    <w:rsid w:val="002D3BC1"/>
    <w:rsid w:val="002D3E85"/>
    <w:rsid w:val="002D5364"/>
    <w:rsid w:val="002D557A"/>
    <w:rsid w:val="002D55D8"/>
    <w:rsid w:val="002D648F"/>
    <w:rsid w:val="002D6BC2"/>
    <w:rsid w:val="002D7367"/>
    <w:rsid w:val="002E0D34"/>
    <w:rsid w:val="002E1426"/>
    <w:rsid w:val="002E16C5"/>
    <w:rsid w:val="002E16CF"/>
    <w:rsid w:val="002E1C56"/>
    <w:rsid w:val="002E32BC"/>
    <w:rsid w:val="002E3DB5"/>
    <w:rsid w:val="002E428D"/>
    <w:rsid w:val="002E4D58"/>
    <w:rsid w:val="002E4D7C"/>
    <w:rsid w:val="002E596E"/>
    <w:rsid w:val="002E60C2"/>
    <w:rsid w:val="002E708A"/>
    <w:rsid w:val="002F2B46"/>
    <w:rsid w:val="002F341C"/>
    <w:rsid w:val="002F46D7"/>
    <w:rsid w:val="002F5422"/>
    <w:rsid w:val="002F64D2"/>
    <w:rsid w:val="002F77C2"/>
    <w:rsid w:val="003001B5"/>
    <w:rsid w:val="003054A9"/>
    <w:rsid w:val="0030584E"/>
    <w:rsid w:val="00305FD9"/>
    <w:rsid w:val="00306CE1"/>
    <w:rsid w:val="00306EAF"/>
    <w:rsid w:val="0030796D"/>
    <w:rsid w:val="00312C6E"/>
    <w:rsid w:val="0031558D"/>
    <w:rsid w:val="00315762"/>
    <w:rsid w:val="0031767D"/>
    <w:rsid w:val="00320ED6"/>
    <w:rsid w:val="003216E6"/>
    <w:rsid w:val="00321F9C"/>
    <w:rsid w:val="0032248F"/>
    <w:rsid w:val="00322FB3"/>
    <w:rsid w:val="00325BBD"/>
    <w:rsid w:val="0032693D"/>
    <w:rsid w:val="0033071F"/>
    <w:rsid w:val="00330762"/>
    <w:rsid w:val="003308FA"/>
    <w:rsid w:val="003317FF"/>
    <w:rsid w:val="0033212A"/>
    <w:rsid w:val="003340E9"/>
    <w:rsid w:val="0033438B"/>
    <w:rsid w:val="0033536E"/>
    <w:rsid w:val="00336BEC"/>
    <w:rsid w:val="00337103"/>
    <w:rsid w:val="00337897"/>
    <w:rsid w:val="00340850"/>
    <w:rsid w:val="00340C44"/>
    <w:rsid w:val="00342BEC"/>
    <w:rsid w:val="003433B9"/>
    <w:rsid w:val="00343BF2"/>
    <w:rsid w:val="00343FC3"/>
    <w:rsid w:val="00344D1A"/>
    <w:rsid w:val="00344D79"/>
    <w:rsid w:val="00344E6C"/>
    <w:rsid w:val="00345400"/>
    <w:rsid w:val="00345948"/>
    <w:rsid w:val="00345A59"/>
    <w:rsid w:val="00347651"/>
    <w:rsid w:val="00350E18"/>
    <w:rsid w:val="0035279F"/>
    <w:rsid w:val="003527A2"/>
    <w:rsid w:val="00352E76"/>
    <w:rsid w:val="00354430"/>
    <w:rsid w:val="003561B2"/>
    <w:rsid w:val="003601AF"/>
    <w:rsid w:val="00360C99"/>
    <w:rsid w:val="003621AC"/>
    <w:rsid w:val="003637CC"/>
    <w:rsid w:val="00363900"/>
    <w:rsid w:val="00364D8C"/>
    <w:rsid w:val="00365BE3"/>
    <w:rsid w:val="003700CD"/>
    <w:rsid w:val="003702DC"/>
    <w:rsid w:val="0037316D"/>
    <w:rsid w:val="0037453C"/>
    <w:rsid w:val="00375BC9"/>
    <w:rsid w:val="00377880"/>
    <w:rsid w:val="003803C7"/>
    <w:rsid w:val="00380A33"/>
    <w:rsid w:val="00380D7D"/>
    <w:rsid w:val="00380E13"/>
    <w:rsid w:val="0038143A"/>
    <w:rsid w:val="003815D6"/>
    <w:rsid w:val="00382595"/>
    <w:rsid w:val="00383ABC"/>
    <w:rsid w:val="00386156"/>
    <w:rsid w:val="003861E7"/>
    <w:rsid w:val="00386247"/>
    <w:rsid w:val="00390B23"/>
    <w:rsid w:val="0039207A"/>
    <w:rsid w:val="00392CA1"/>
    <w:rsid w:val="00392E01"/>
    <w:rsid w:val="003A0168"/>
    <w:rsid w:val="003A304B"/>
    <w:rsid w:val="003A32A3"/>
    <w:rsid w:val="003A7104"/>
    <w:rsid w:val="003A75DE"/>
    <w:rsid w:val="003B1EEA"/>
    <w:rsid w:val="003B3B0F"/>
    <w:rsid w:val="003B49FA"/>
    <w:rsid w:val="003B4C32"/>
    <w:rsid w:val="003B510A"/>
    <w:rsid w:val="003B6E82"/>
    <w:rsid w:val="003B74C4"/>
    <w:rsid w:val="003B7524"/>
    <w:rsid w:val="003C3C31"/>
    <w:rsid w:val="003C4268"/>
    <w:rsid w:val="003C64C7"/>
    <w:rsid w:val="003C665C"/>
    <w:rsid w:val="003D0B5C"/>
    <w:rsid w:val="003D0FF3"/>
    <w:rsid w:val="003D11B0"/>
    <w:rsid w:val="003D4D1A"/>
    <w:rsid w:val="003D516F"/>
    <w:rsid w:val="003D52C5"/>
    <w:rsid w:val="003D58EE"/>
    <w:rsid w:val="003D6E26"/>
    <w:rsid w:val="003E2522"/>
    <w:rsid w:val="003E3F88"/>
    <w:rsid w:val="003E411D"/>
    <w:rsid w:val="003E6FA3"/>
    <w:rsid w:val="003E75B3"/>
    <w:rsid w:val="003E7B44"/>
    <w:rsid w:val="003F072F"/>
    <w:rsid w:val="003F17BF"/>
    <w:rsid w:val="003F2655"/>
    <w:rsid w:val="003F2D1C"/>
    <w:rsid w:val="003F4736"/>
    <w:rsid w:val="003F4F91"/>
    <w:rsid w:val="003F52CF"/>
    <w:rsid w:val="00401536"/>
    <w:rsid w:val="004015EE"/>
    <w:rsid w:val="00404A6E"/>
    <w:rsid w:val="00406262"/>
    <w:rsid w:val="00407F28"/>
    <w:rsid w:val="0041096C"/>
    <w:rsid w:val="00410ADF"/>
    <w:rsid w:val="00411BC1"/>
    <w:rsid w:val="00412E5B"/>
    <w:rsid w:val="00413CE1"/>
    <w:rsid w:val="00414217"/>
    <w:rsid w:val="00414771"/>
    <w:rsid w:val="00415FEE"/>
    <w:rsid w:val="004174DF"/>
    <w:rsid w:val="00424A32"/>
    <w:rsid w:val="004253A7"/>
    <w:rsid w:val="0042557B"/>
    <w:rsid w:val="004271A1"/>
    <w:rsid w:val="00430CDC"/>
    <w:rsid w:val="00430F57"/>
    <w:rsid w:val="00431CBF"/>
    <w:rsid w:val="004320E1"/>
    <w:rsid w:val="00432F3C"/>
    <w:rsid w:val="00433F29"/>
    <w:rsid w:val="00434167"/>
    <w:rsid w:val="00436D2F"/>
    <w:rsid w:val="0043708B"/>
    <w:rsid w:val="00437D88"/>
    <w:rsid w:val="00440353"/>
    <w:rsid w:val="00440F4E"/>
    <w:rsid w:val="004418A1"/>
    <w:rsid w:val="00441F6B"/>
    <w:rsid w:val="00443BBB"/>
    <w:rsid w:val="004440EE"/>
    <w:rsid w:val="00445F2F"/>
    <w:rsid w:val="0045100C"/>
    <w:rsid w:val="00454007"/>
    <w:rsid w:val="0045538A"/>
    <w:rsid w:val="004561FE"/>
    <w:rsid w:val="004568FA"/>
    <w:rsid w:val="004614C8"/>
    <w:rsid w:val="004637C3"/>
    <w:rsid w:val="004641A2"/>
    <w:rsid w:val="0046548E"/>
    <w:rsid w:val="004672EE"/>
    <w:rsid w:val="00470E00"/>
    <w:rsid w:val="00471B3A"/>
    <w:rsid w:val="004752E6"/>
    <w:rsid w:val="00475A50"/>
    <w:rsid w:val="00475B2B"/>
    <w:rsid w:val="00475D66"/>
    <w:rsid w:val="00477721"/>
    <w:rsid w:val="00480AA2"/>
    <w:rsid w:val="004821A3"/>
    <w:rsid w:val="004825C2"/>
    <w:rsid w:val="00482C67"/>
    <w:rsid w:val="00482F69"/>
    <w:rsid w:val="004833A6"/>
    <w:rsid w:val="00484283"/>
    <w:rsid w:val="00484852"/>
    <w:rsid w:val="00484C53"/>
    <w:rsid w:val="004850A6"/>
    <w:rsid w:val="00485BFC"/>
    <w:rsid w:val="004866AE"/>
    <w:rsid w:val="00486D3B"/>
    <w:rsid w:val="00486FBF"/>
    <w:rsid w:val="00493512"/>
    <w:rsid w:val="00493733"/>
    <w:rsid w:val="0049485F"/>
    <w:rsid w:val="004A1989"/>
    <w:rsid w:val="004A1C4D"/>
    <w:rsid w:val="004A6095"/>
    <w:rsid w:val="004A6811"/>
    <w:rsid w:val="004A70CB"/>
    <w:rsid w:val="004A7603"/>
    <w:rsid w:val="004B1126"/>
    <w:rsid w:val="004B2755"/>
    <w:rsid w:val="004B3402"/>
    <w:rsid w:val="004B5AE6"/>
    <w:rsid w:val="004B6CFC"/>
    <w:rsid w:val="004B72EF"/>
    <w:rsid w:val="004B735E"/>
    <w:rsid w:val="004C00E1"/>
    <w:rsid w:val="004C0483"/>
    <w:rsid w:val="004C297C"/>
    <w:rsid w:val="004C37CC"/>
    <w:rsid w:val="004C5CC4"/>
    <w:rsid w:val="004D134C"/>
    <w:rsid w:val="004D17B6"/>
    <w:rsid w:val="004D22B9"/>
    <w:rsid w:val="004D26E4"/>
    <w:rsid w:val="004D33DB"/>
    <w:rsid w:val="004D5994"/>
    <w:rsid w:val="004D6298"/>
    <w:rsid w:val="004D68B9"/>
    <w:rsid w:val="004D6C16"/>
    <w:rsid w:val="004D7C2D"/>
    <w:rsid w:val="004D7EA1"/>
    <w:rsid w:val="004E4956"/>
    <w:rsid w:val="004E66FD"/>
    <w:rsid w:val="004E7009"/>
    <w:rsid w:val="004E7824"/>
    <w:rsid w:val="004F20EC"/>
    <w:rsid w:val="004F23A1"/>
    <w:rsid w:val="004F246C"/>
    <w:rsid w:val="004F32D3"/>
    <w:rsid w:val="004F340C"/>
    <w:rsid w:val="004F3776"/>
    <w:rsid w:val="004F3D2F"/>
    <w:rsid w:val="004F510D"/>
    <w:rsid w:val="004F603A"/>
    <w:rsid w:val="0050189B"/>
    <w:rsid w:val="00501CE0"/>
    <w:rsid w:val="00506350"/>
    <w:rsid w:val="00510A91"/>
    <w:rsid w:val="0051239F"/>
    <w:rsid w:val="00512D98"/>
    <w:rsid w:val="0051367F"/>
    <w:rsid w:val="00515925"/>
    <w:rsid w:val="00515D99"/>
    <w:rsid w:val="00520B07"/>
    <w:rsid w:val="00521767"/>
    <w:rsid w:val="00521DB8"/>
    <w:rsid w:val="005246A0"/>
    <w:rsid w:val="005259CD"/>
    <w:rsid w:val="00525BAF"/>
    <w:rsid w:val="00527482"/>
    <w:rsid w:val="00531D3D"/>
    <w:rsid w:val="00532E62"/>
    <w:rsid w:val="005333E1"/>
    <w:rsid w:val="00533864"/>
    <w:rsid w:val="0053413C"/>
    <w:rsid w:val="005353A3"/>
    <w:rsid w:val="005416DB"/>
    <w:rsid w:val="005425A7"/>
    <w:rsid w:val="005429F2"/>
    <w:rsid w:val="0054324E"/>
    <w:rsid w:val="00543435"/>
    <w:rsid w:val="00543713"/>
    <w:rsid w:val="00543F45"/>
    <w:rsid w:val="00544F18"/>
    <w:rsid w:val="005451B7"/>
    <w:rsid w:val="00545769"/>
    <w:rsid w:val="0054618D"/>
    <w:rsid w:val="0054620F"/>
    <w:rsid w:val="00546D89"/>
    <w:rsid w:val="005529E1"/>
    <w:rsid w:val="00552D41"/>
    <w:rsid w:val="00554FC2"/>
    <w:rsid w:val="00555E7A"/>
    <w:rsid w:val="00556E74"/>
    <w:rsid w:val="005601B1"/>
    <w:rsid w:val="005608AD"/>
    <w:rsid w:val="00561CBB"/>
    <w:rsid w:val="005630C3"/>
    <w:rsid w:val="0056357C"/>
    <w:rsid w:val="00563668"/>
    <w:rsid w:val="00565690"/>
    <w:rsid w:val="00565763"/>
    <w:rsid w:val="00565E2E"/>
    <w:rsid w:val="005678BA"/>
    <w:rsid w:val="00571AC2"/>
    <w:rsid w:val="0057463F"/>
    <w:rsid w:val="00574ECC"/>
    <w:rsid w:val="00575FEA"/>
    <w:rsid w:val="005776F0"/>
    <w:rsid w:val="00581ABD"/>
    <w:rsid w:val="00582946"/>
    <w:rsid w:val="00583F1C"/>
    <w:rsid w:val="0058447E"/>
    <w:rsid w:val="005845E5"/>
    <w:rsid w:val="00584835"/>
    <w:rsid w:val="00587FFD"/>
    <w:rsid w:val="00590EDF"/>
    <w:rsid w:val="00591879"/>
    <w:rsid w:val="00594040"/>
    <w:rsid w:val="005948EB"/>
    <w:rsid w:val="00595547"/>
    <w:rsid w:val="00595C83"/>
    <w:rsid w:val="005A1423"/>
    <w:rsid w:val="005A195B"/>
    <w:rsid w:val="005A1B39"/>
    <w:rsid w:val="005A2581"/>
    <w:rsid w:val="005A2755"/>
    <w:rsid w:val="005A2935"/>
    <w:rsid w:val="005A4D7E"/>
    <w:rsid w:val="005A4F0B"/>
    <w:rsid w:val="005A7B97"/>
    <w:rsid w:val="005B080F"/>
    <w:rsid w:val="005B15E3"/>
    <w:rsid w:val="005B2A70"/>
    <w:rsid w:val="005B2C6A"/>
    <w:rsid w:val="005B39D4"/>
    <w:rsid w:val="005B7163"/>
    <w:rsid w:val="005B7455"/>
    <w:rsid w:val="005C3038"/>
    <w:rsid w:val="005D2193"/>
    <w:rsid w:val="005D2A05"/>
    <w:rsid w:val="005D4093"/>
    <w:rsid w:val="005D4537"/>
    <w:rsid w:val="005D71DB"/>
    <w:rsid w:val="005D72EA"/>
    <w:rsid w:val="005D7F18"/>
    <w:rsid w:val="005E0EDA"/>
    <w:rsid w:val="005E10A5"/>
    <w:rsid w:val="005E1CA0"/>
    <w:rsid w:val="005E2037"/>
    <w:rsid w:val="005E2207"/>
    <w:rsid w:val="005E2BAE"/>
    <w:rsid w:val="005E60C3"/>
    <w:rsid w:val="005E6911"/>
    <w:rsid w:val="005E6B08"/>
    <w:rsid w:val="005E7990"/>
    <w:rsid w:val="005F112D"/>
    <w:rsid w:val="005F54DC"/>
    <w:rsid w:val="005F57BD"/>
    <w:rsid w:val="005F5862"/>
    <w:rsid w:val="005F6E40"/>
    <w:rsid w:val="005F7FA5"/>
    <w:rsid w:val="0060012C"/>
    <w:rsid w:val="006037E0"/>
    <w:rsid w:val="00604329"/>
    <w:rsid w:val="00604EF8"/>
    <w:rsid w:val="00605055"/>
    <w:rsid w:val="0060776D"/>
    <w:rsid w:val="006113FA"/>
    <w:rsid w:val="006139E8"/>
    <w:rsid w:val="00614573"/>
    <w:rsid w:val="00615AED"/>
    <w:rsid w:val="00615E80"/>
    <w:rsid w:val="00616F92"/>
    <w:rsid w:val="006170E9"/>
    <w:rsid w:val="00622D16"/>
    <w:rsid w:val="006237C7"/>
    <w:rsid w:val="00623D5A"/>
    <w:rsid w:val="006244CA"/>
    <w:rsid w:val="00625C7F"/>
    <w:rsid w:val="0062618B"/>
    <w:rsid w:val="006274FD"/>
    <w:rsid w:val="00627A24"/>
    <w:rsid w:val="006309F8"/>
    <w:rsid w:val="0063243B"/>
    <w:rsid w:val="00632713"/>
    <w:rsid w:val="00633B16"/>
    <w:rsid w:val="00633D4B"/>
    <w:rsid w:val="0063475B"/>
    <w:rsid w:val="00635350"/>
    <w:rsid w:val="006374C4"/>
    <w:rsid w:val="00641A96"/>
    <w:rsid w:val="00645BCC"/>
    <w:rsid w:val="00647E21"/>
    <w:rsid w:val="00651076"/>
    <w:rsid w:val="00651E0F"/>
    <w:rsid w:val="006532CA"/>
    <w:rsid w:val="00654322"/>
    <w:rsid w:val="00654492"/>
    <w:rsid w:val="006548D4"/>
    <w:rsid w:val="0065778F"/>
    <w:rsid w:val="00657CF5"/>
    <w:rsid w:val="0066144A"/>
    <w:rsid w:val="00661664"/>
    <w:rsid w:val="00662BBF"/>
    <w:rsid w:val="00662E0C"/>
    <w:rsid w:val="006651A0"/>
    <w:rsid w:val="00666661"/>
    <w:rsid w:val="00666CF2"/>
    <w:rsid w:val="00667FCA"/>
    <w:rsid w:val="00671B0A"/>
    <w:rsid w:val="006720D5"/>
    <w:rsid w:val="0067222D"/>
    <w:rsid w:val="0067511B"/>
    <w:rsid w:val="006751E9"/>
    <w:rsid w:val="00677D5B"/>
    <w:rsid w:val="00681590"/>
    <w:rsid w:val="00681F74"/>
    <w:rsid w:val="006840E0"/>
    <w:rsid w:val="00684F99"/>
    <w:rsid w:val="00685210"/>
    <w:rsid w:val="0068523F"/>
    <w:rsid w:val="00685949"/>
    <w:rsid w:val="006862B7"/>
    <w:rsid w:val="00687981"/>
    <w:rsid w:val="006924BE"/>
    <w:rsid w:val="00694339"/>
    <w:rsid w:val="0069459B"/>
    <w:rsid w:val="00694AE4"/>
    <w:rsid w:val="00694D65"/>
    <w:rsid w:val="00694DE6"/>
    <w:rsid w:val="006956AA"/>
    <w:rsid w:val="0069587E"/>
    <w:rsid w:val="0069713E"/>
    <w:rsid w:val="00697308"/>
    <w:rsid w:val="006A03F0"/>
    <w:rsid w:val="006A1061"/>
    <w:rsid w:val="006A140D"/>
    <w:rsid w:val="006A380F"/>
    <w:rsid w:val="006B1433"/>
    <w:rsid w:val="006B5581"/>
    <w:rsid w:val="006B6FF6"/>
    <w:rsid w:val="006B7717"/>
    <w:rsid w:val="006C00BA"/>
    <w:rsid w:val="006C0221"/>
    <w:rsid w:val="006C05F2"/>
    <w:rsid w:val="006C20B9"/>
    <w:rsid w:val="006C244C"/>
    <w:rsid w:val="006C3131"/>
    <w:rsid w:val="006C364A"/>
    <w:rsid w:val="006C4B2B"/>
    <w:rsid w:val="006D10C0"/>
    <w:rsid w:val="006D117C"/>
    <w:rsid w:val="006D1361"/>
    <w:rsid w:val="006D261B"/>
    <w:rsid w:val="006D5EA0"/>
    <w:rsid w:val="006D64C7"/>
    <w:rsid w:val="006D6C00"/>
    <w:rsid w:val="006D7E27"/>
    <w:rsid w:val="006E296D"/>
    <w:rsid w:val="006E33DF"/>
    <w:rsid w:val="006E4A52"/>
    <w:rsid w:val="006E6D38"/>
    <w:rsid w:val="006E7D26"/>
    <w:rsid w:val="006F0A2A"/>
    <w:rsid w:val="006F1CDD"/>
    <w:rsid w:val="006F5282"/>
    <w:rsid w:val="006F5377"/>
    <w:rsid w:val="006F602A"/>
    <w:rsid w:val="006F7073"/>
    <w:rsid w:val="006F7BEB"/>
    <w:rsid w:val="006F7C34"/>
    <w:rsid w:val="007005E5"/>
    <w:rsid w:val="007037B5"/>
    <w:rsid w:val="007047FA"/>
    <w:rsid w:val="00704B2D"/>
    <w:rsid w:val="007064E0"/>
    <w:rsid w:val="0071148F"/>
    <w:rsid w:val="00711E25"/>
    <w:rsid w:val="007135E0"/>
    <w:rsid w:val="00713AD6"/>
    <w:rsid w:val="00713B2E"/>
    <w:rsid w:val="00713F5F"/>
    <w:rsid w:val="00714800"/>
    <w:rsid w:val="00715529"/>
    <w:rsid w:val="00717B69"/>
    <w:rsid w:val="007216AE"/>
    <w:rsid w:val="00722730"/>
    <w:rsid w:val="00722F5B"/>
    <w:rsid w:val="00723974"/>
    <w:rsid w:val="00723DEB"/>
    <w:rsid w:val="0072606E"/>
    <w:rsid w:val="00726E84"/>
    <w:rsid w:val="00730E1E"/>
    <w:rsid w:val="007329CB"/>
    <w:rsid w:val="0073311C"/>
    <w:rsid w:val="00733753"/>
    <w:rsid w:val="00736895"/>
    <w:rsid w:val="00736AB5"/>
    <w:rsid w:val="00737357"/>
    <w:rsid w:val="0074158F"/>
    <w:rsid w:val="007438E3"/>
    <w:rsid w:val="007439BE"/>
    <w:rsid w:val="00744513"/>
    <w:rsid w:val="00744E0B"/>
    <w:rsid w:val="007459A7"/>
    <w:rsid w:val="00747095"/>
    <w:rsid w:val="007500AE"/>
    <w:rsid w:val="00750658"/>
    <w:rsid w:val="00750C8E"/>
    <w:rsid w:val="0075167C"/>
    <w:rsid w:val="00752917"/>
    <w:rsid w:val="00754904"/>
    <w:rsid w:val="00754A94"/>
    <w:rsid w:val="007552CA"/>
    <w:rsid w:val="00756A64"/>
    <w:rsid w:val="00757812"/>
    <w:rsid w:val="00757B4C"/>
    <w:rsid w:val="0076120F"/>
    <w:rsid w:val="00761A49"/>
    <w:rsid w:val="00761C17"/>
    <w:rsid w:val="00761F08"/>
    <w:rsid w:val="00762847"/>
    <w:rsid w:val="007636D7"/>
    <w:rsid w:val="00764C1A"/>
    <w:rsid w:val="00765278"/>
    <w:rsid w:val="00765FC0"/>
    <w:rsid w:val="00767E21"/>
    <w:rsid w:val="007718DA"/>
    <w:rsid w:val="00772E5E"/>
    <w:rsid w:val="00774696"/>
    <w:rsid w:val="00774FDA"/>
    <w:rsid w:val="00775933"/>
    <w:rsid w:val="0077601D"/>
    <w:rsid w:val="00777C76"/>
    <w:rsid w:val="007807DF"/>
    <w:rsid w:val="00780FAA"/>
    <w:rsid w:val="007836CC"/>
    <w:rsid w:val="00783EB0"/>
    <w:rsid w:val="0078404B"/>
    <w:rsid w:val="00784B4B"/>
    <w:rsid w:val="00791489"/>
    <w:rsid w:val="00792BDE"/>
    <w:rsid w:val="00796267"/>
    <w:rsid w:val="00796D6A"/>
    <w:rsid w:val="007A0D3C"/>
    <w:rsid w:val="007A13D5"/>
    <w:rsid w:val="007A17E7"/>
    <w:rsid w:val="007A3117"/>
    <w:rsid w:val="007A351C"/>
    <w:rsid w:val="007A46F7"/>
    <w:rsid w:val="007A48BB"/>
    <w:rsid w:val="007A6991"/>
    <w:rsid w:val="007A6A61"/>
    <w:rsid w:val="007B054D"/>
    <w:rsid w:val="007B081C"/>
    <w:rsid w:val="007B0882"/>
    <w:rsid w:val="007B18D5"/>
    <w:rsid w:val="007B41BA"/>
    <w:rsid w:val="007B510B"/>
    <w:rsid w:val="007B591D"/>
    <w:rsid w:val="007B5F25"/>
    <w:rsid w:val="007B634D"/>
    <w:rsid w:val="007C14E8"/>
    <w:rsid w:val="007C1D90"/>
    <w:rsid w:val="007C20E0"/>
    <w:rsid w:val="007C2BFF"/>
    <w:rsid w:val="007C2FF8"/>
    <w:rsid w:val="007C3D24"/>
    <w:rsid w:val="007C52E0"/>
    <w:rsid w:val="007C574A"/>
    <w:rsid w:val="007C59D2"/>
    <w:rsid w:val="007C6DF7"/>
    <w:rsid w:val="007C7378"/>
    <w:rsid w:val="007C7DA9"/>
    <w:rsid w:val="007D108C"/>
    <w:rsid w:val="007D3414"/>
    <w:rsid w:val="007D3DCD"/>
    <w:rsid w:val="007D4841"/>
    <w:rsid w:val="007D6DC4"/>
    <w:rsid w:val="007E0284"/>
    <w:rsid w:val="007E25E6"/>
    <w:rsid w:val="007E3FFE"/>
    <w:rsid w:val="007E5D48"/>
    <w:rsid w:val="007E6C9A"/>
    <w:rsid w:val="007F0B25"/>
    <w:rsid w:val="007F1C1B"/>
    <w:rsid w:val="007F410E"/>
    <w:rsid w:val="007F5BE8"/>
    <w:rsid w:val="007F6646"/>
    <w:rsid w:val="007F7064"/>
    <w:rsid w:val="00801723"/>
    <w:rsid w:val="0080296D"/>
    <w:rsid w:val="00803647"/>
    <w:rsid w:val="00803DFF"/>
    <w:rsid w:val="00805B40"/>
    <w:rsid w:val="0080616B"/>
    <w:rsid w:val="00806695"/>
    <w:rsid w:val="008066A0"/>
    <w:rsid w:val="00806AC6"/>
    <w:rsid w:val="00806C3D"/>
    <w:rsid w:val="00806C94"/>
    <w:rsid w:val="00806DB9"/>
    <w:rsid w:val="00811B45"/>
    <w:rsid w:val="00814A69"/>
    <w:rsid w:val="008151F6"/>
    <w:rsid w:val="00815417"/>
    <w:rsid w:val="0081578E"/>
    <w:rsid w:val="0081748E"/>
    <w:rsid w:val="008215F4"/>
    <w:rsid w:val="0082171D"/>
    <w:rsid w:val="008218A3"/>
    <w:rsid w:val="00822963"/>
    <w:rsid w:val="00822D9E"/>
    <w:rsid w:val="00823968"/>
    <w:rsid w:val="008264E7"/>
    <w:rsid w:val="008314C5"/>
    <w:rsid w:val="008328E5"/>
    <w:rsid w:val="00832C6C"/>
    <w:rsid w:val="00834E01"/>
    <w:rsid w:val="00834E16"/>
    <w:rsid w:val="00837FE7"/>
    <w:rsid w:val="00840BD2"/>
    <w:rsid w:val="00844157"/>
    <w:rsid w:val="00851609"/>
    <w:rsid w:val="00852114"/>
    <w:rsid w:val="00852A98"/>
    <w:rsid w:val="00852F4B"/>
    <w:rsid w:val="00853999"/>
    <w:rsid w:val="00854A6A"/>
    <w:rsid w:val="00855986"/>
    <w:rsid w:val="00856D67"/>
    <w:rsid w:val="00862684"/>
    <w:rsid w:val="00863179"/>
    <w:rsid w:val="008631CA"/>
    <w:rsid w:val="008635A9"/>
    <w:rsid w:val="008648EA"/>
    <w:rsid w:val="00865010"/>
    <w:rsid w:val="008650C8"/>
    <w:rsid w:val="00865C36"/>
    <w:rsid w:val="00866A68"/>
    <w:rsid w:val="00870A60"/>
    <w:rsid w:val="00872959"/>
    <w:rsid w:val="00873890"/>
    <w:rsid w:val="0087393E"/>
    <w:rsid w:val="00873DB5"/>
    <w:rsid w:val="008747BB"/>
    <w:rsid w:val="00874CF9"/>
    <w:rsid w:val="0087559B"/>
    <w:rsid w:val="008762D6"/>
    <w:rsid w:val="00880BFA"/>
    <w:rsid w:val="0088370C"/>
    <w:rsid w:val="008855F4"/>
    <w:rsid w:val="00885CD5"/>
    <w:rsid w:val="0088755A"/>
    <w:rsid w:val="00894F97"/>
    <w:rsid w:val="008962E1"/>
    <w:rsid w:val="008967C3"/>
    <w:rsid w:val="0089690E"/>
    <w:rsid w:val="008A0BBE"/>
    <w:rsid w:val="008A1A7B"/>
    <w:rsid w:val="008A1D16"/>
    <w:rsid w:val="008A364E"/>
    <w:rsid w:val="008A43C8"/>
    <w:rsid w:val="008A4CDC"/>
    <w:rsid w:val="008A5F91"/>
    <w:rsid w:val="008A6938"/>
    <w:rsid w:val="008A6E64"/>
    <w:rsid w:val="008B099B"/>
    <w:rsid w:val="008B1CC1"/>
    <w:rsid w:val="008B22D1"/>
    <w:rsid w:val="008B4419"/>
    <w:rsid w:val="008B4ADF"/>
    <w:rsid w:val="008B5A29"/>
    <w:rsid w:val="008B6E23"/>
    <w:rsid w:val="008B7D4F"/>
    <w:rsid w:val="008C0F50"/>
    <w:rsid w:val="008C1687"/>
    <w:rsid w:val="008C1915"/>
    <w:rsid w:val="008C2C00"/>
    <w:rsid w:val="008C3B58"/>
    <w:rsid w:val="008C5D54"/>
    <w:rsid w:val="008C634A"/>
    <w:rsid w:val="008C661E"/>
    <w:rsid w:val="008C7480"/>
    <w:rsid w:val="008D00EC"/>
    <w:rsid w:val="008D07AB"/>
    <w:rsid w:val="008D2BB6"/>
    <w:rsid w:val="008D2C0B"/>
    <w:rsid w:val="008D35DA"/>
    <w:rsid w:val="008D4DFC"/>
    <w:rsid w:val="008D7C0B"/>
    <w:rsid w:val="008E0B32"/>
    <w:rsid w:val="008E1F45"/>
    <w:rsid w:val="008E25E4"/>
    <w:rsid w:val="008E2866"/>
    <w:rsid w:val="008E37DF"/>
    <w:rsid w:val="008E3B8C"/>
    <w:rsid w:val="008E3F0C"/>
    <w:rsid w:val="008E4CFC"/>
    <w:rsid w:val="008E4D68"/>
    <w:rsid w:val="008E4FB7"/>
    <w:rsid w:val="008E50F6"/>
    <w:rsid w:val="008E73D6"/>
    <w:rsid w:val="008F0EA3"/>
    <w:rsid w:val="008F2B16"/>
    <w:rsid w:val="008F3FFB"/>
    <w:rsid w:val="00901911"/>
    <w:rsid w:val="00901DE1"/>
    <w:rsid w:val="009033AB"/>
    <w:rsid w:val="00904F36"/>
    <w:rsid w:val="009113C6"/>
    <w:rsid w:val="0091298F"/>
    <w:rsid w:val="009144A8"/>
    <w:rsid w:val="00914CA5"/>
    <w:rsid w:val="00915AB3"/>
    <w:rsid w:val="00915B7C"/>
    <w:rsid w:val="00917BB7"/>
    <w:rsid w:val="009209E5"/>
    <w:rsid w:val="00921670"/>
    <w:rsid w:val="009222BC"/>
    <w:rsid w:val="009233A1"/>
    <w:rsid w:val="00924400"/>
    <w:rsid w:val="009265C1"/>
    <w:rsid w:val="00927466"/>
    <w:rsid w:val="009276AE"/>
    <w:rsid w:val="00927A17"/>
    <w:rsid w:val="0093026D"/>
    <w:rsid w:val="00932097"/>
    <w:rsid w:val="0093268D"/>
    <w:rsid w:val="009344E0"/>
    <w:rsid w:val="009358D5"/>
    <w:rsid w:val="009365E6"/>
    <w:rsid w:val="00936A77"/>
    <w:rsid w:val="009373C3"/>
    <w:rsid w:val="00941118"/>
    <w:rsid w:val="00942C1F"/>
    <w:rsid w:val="009441B8"/>
    <w:rsid w:val="009577DF"/>
    <w:rsid w:val="0096043C"/>
    <w:rsid w:val="00962B5C"/>
    <w:rsid w:val="00962EA0"/>
    <w:rsid w:val="00963C17"/>
    <w:rsid w:val="00964B79"/>
    <w:rsid w:val="009651CF"/>
    <w:rsid w:val="00967760"/>
    <w:rsid w:val="00967F2F"/>
    <w:rsid w:val="00974B3E"/>
    <w:rsid w:val="0097622A"/>
    <w:rsid w:val="00980C42"/>
    <w:rsid w:val="00980FEE"/>
    <w:rsid w:val="00981EBB"/>
    <w:rsid w:val="009851A2"/>
    <w:rsid w:val="00990154"/>
    <w:rsid w:val="009903D3"/>
    <w:rsid w:val="00990F9B"/>
    <w:rsid w:val="00992335"/>
    <w:rsid w:val="00993D94"/>
    <w:rsid w:val="0099508B"/>
    <w:rsid w:val="00996341"/>
    <w:rsid w:val="009A1A65"/>
    <w:rsid w:val="009A2316"/>
    <w:rsid w:val="009A2608"/>
    <w:rsid w:val="009A3CBB"/>
    <w:rsid w:val="009A46F3"/>
    <w:rsid w:val="009A5789"/>
    <w:rsid w:val="009A6115"/>
    <w:rsid w:val="009A764D"/>
    <w:rsid w:val="009B06F7"/>
    <w:rsid w:val="009B1C6F"/>
    <w:rsid w:val="009B2029"/>
    <w:rsid w:val="009B2AC9"/>
    <w:rsid w:val="009B3F3E"/>
    <w:rsid w:val="009B5EE1"/>
    <w:rsid w:val="009C29C9"/>
    <w:rsid w:val="009C310F"/>
    <w:rsid w:val="009C3409"/>
    <w:rsid w:val="009C3B3E"/>
    <w:rsid w:val="009C51D2"/>
    <w:rsid w:val="009C5207"/>
    <w:rsid w:val="009C58CA"/>
    <w:rsid w:val="009C698C"/>
    <w:rsid w:val="009C7B1D"/>
    <w:rsid w:val="009D03B7"/>
    <w:rsid w:val="009D2F37"/>
    <w:rsid w:val="009D3168"/>
    <w:rsid w:val="009D334E"/>
    <w:rsid w:val="009D33D5"/>
    <w:rsid w:val="009D4806"/>
    <w:rsid w:val="009D6084"/>
    <w:rsid w:val="009D6E73"/>
    <w:rsid w:val="009D7736"/>
    <w:rsid w:val="009D7ACE"/>
    <w:rsid w:val="009E0C73"/>
    <w:rsid w:val="009E39C8"/>
    <w:rsid w:val="009E3D05"/>
    <w:rsid w:val="009E4641"/>
    <w:rsid w:val="009E6FD0"/>
    <w:rsid w:val="009E7F18"/>
    <w:rsid w:val="009F07F0"/>
    <w:rsid w:val="009F1F7E"/>
    <w:rsid w:val="009F27D8"/>
    <w:rsid w:val="009F36FA"/>
    <w:rsid w:val="009F49C5"/>
    <w:rsid w:val="009F4A13"/>
    <w:rsid w:val="009F50C4"/>
    <w:rsid w:val="009F6694"/>
    <w:rsid w:val="00A002ED"/>
    <w:rsid w:val="00A00AD0"/>
    <w:rsid w:val="00A02258"/>
    <w:rsid w:val="00A02F64"/>
    <w:rsid w:val="00A04D0D"/>
    <w:rsid w:val="00A07A1C"/>
    <w:rsid w:val="00A11180"/>
    <w:rsid w:val="00A1148B"/>
    <w:rsid w:val="00A12A03"/>
    <w:rsid w:val="00A17099"/>
    <w:rsid w:val="00A176D9"/>
    <w:rsid w:val="00A17785"/>
    <w:rsid w:val="00A233CC"/>
    <w:rsid w:val="00A234A7"/>
    <w:rsid w:val="00A25167"/>
    <w:rsid w:val="00A2548C"/>
    <w:rsid w:val="00A2598C"/>
    <w:rsid w:val="00A25CC7"/>
    <w:rsid w:val="00A26AF5"/>
    <w:rsid w:val="00A275AC"/>
    <w:rsid w:val="00A35654"/>
    <w:rsid w:val="00A369A6"/>
    <w:rsid w:val="00A372EB"/>
    <w:rsid w:val="00A40F09"/>
    <w:rsid w:val="00A41B57"/>
    <w:rsid w:val="00A42CA0"/>
    <w:rsid w:val="00A452CB"/>
    <w:rsid w:val="00A4778A"/>
    <w:rsid w:val="00A50697"/>
    <w:rsid w:val="00A51201"/>
    <w:rsid w:val="00A513D8"/>
    <w:rsid w:val="00A5183A"/>
    <w:rsid w:val="00A5339D"/>
    <w:rsid w:val="00A53505"/>
    <w:rsid w:val="00A55142"/>
    <w:rsid w:val="00A551BF"/>
    <w:rsid w:val="00A554FB"/>
    <w:rsid w:val="00A55794"/>
    <w:rsid w:val="00A5602D"/>
    <w:rsid w:val="00A560AA"/>
    <w:rsid w:val="00A56A34"/>
    <w:rsid w:val="00A56F83"/>
    <w:rsid w:val="00A57B9A"/>
    <w:rsid w:val="00A57D51"/>
    <w:rsid w:val="00A60D5B"/>
    <w:rsid w:val="00A62E55"/>
    <w:rsid w:val="00A65A4F"/>
    <w:rsid w:val="00A66BF5"/>
    <w:rsid w:val="00A70765"/>
    <w:rsid w:val="00A7187B"/>
    <w:rsid w:val="00A71937"/>
    <w:rsid w:val="00A7208B"/>
    <w:rsid w:val="00A72686"/>
    <w:rsid w:val="00A749FF"/>
    <w:rsid w:val="00A8108F"/>
    <w:rsid w:val="00A81F6C"/>
    <w:rsid w:val="00A84A2B"/>
    <w:rsid w:val="00A86B05"/>
    <w:rsid w:val="00A87BDB"/>
    <w:rsid w:val="00A87C93"/>
    <w:rsid w:val="00A91963"/>
    <w:rsid w:val="00A91F25"/>
    <w:rsid w:val="00A92100"/>
    <w:rsid w:val="00A92461"/>
    <w:rsid w:val="00A9270B"/>
    <w:rsid w:val="00A93C05"/>
    <w:rsid w:val="00A94165"/>
    <w:rsid w:val="00A95A00"/>
    <w:rsid w:val="00A9754D"/>
    <w:rsid w:val="00A97AF8"/>
    <w:rsid w:val="00A97F6C"/>
    <w:rsid w:val="00AA21CB"/>
    <w:rsid w:val="00AA33F0"/>
    <w:rsid w:val="00AA4AF4"/>
    <w:rsid w:val="00AA5221"/>
    <w:rsid w:val="00AA53A4"/>
    <w:rsid w:val="00AA54C9"/>
    <w:rsid w:val="00AA69A7"/>
    <w:rsid w:val="00AA6CFF"/>
    <w:rsid w:val="00AB0817"/>
    <w:rsid w:val="00AB0A8A"/>
    <w:rsid w:val="00AB149C"/>
    <w:rsid w:val="00AB4291"/>
    <w:rsid w:val="00AB6A76"/>
    <w:rsid w:val="00AB7C38"/>
    <w:rsid w:val="00AC1B15"/>
    <w:rsid w:val="00AC262B"/>
    <w:rsid w:val="00AC33A6"/>
    <w:rsid w:val="00AC3D30"/>
    <w:rsid w:val="00AC43D8"/>
    <w:rsid w:val="00AC5B9A"/>
    <w:rsid w:val="00AC7062"/>
    <w:rsid w:val="00AD0CFD"/>
    <w:rsid w:val="00AD1FAC"/>
    <w:rsid w:val="00AD526D"/>
    <w:rsid w:val="00AE0BED"/>
    <w:rsid w:val="00AE4427"/>
    <w:rsid w:val="00AF14C3"/>
    <w:rsid w:val="00AF3B31"/>
    <w:rsid w:val="00AF6281"/>
    <w:rsid w:val="00AF6B46"/>
    <w:rsid w:val="00B0054F"/>
    <w:rsid w:val="00B0098F"/>
    <w:rsid w:val="00B03582"/>
    <w:rsid w:val="00B0528D"/>
    <w:rsid w:val="00B05E3F"/>
    <w:rsid w:val="00B0620E"/>
    <w:rsid w:val="00B10AEE"/>
    <w:rsid w:val="00B11AF7"/>
    <w:rsid w:val="00B11B2F"/>
    <w:rsid w:val="00B1239D"/>
    <w:rsid w:val="00B125B0"/>
    <w:rsid w:val="00B12D87"/>
    <w:rsid w:val="00B13C84"/>
    <w:rsid w:val="00B20209"/>
    <w:rsid w:val="00B20528"/>
    <w:rsid w:val="00B20A98"/>
    <w:rsid w:val="00B20B3E"/>
    <w:rsid w:val="00B21FC7"/>
    <w:rsid w:val="00B2257C"/>
    <w:rsid w:val="00B2329D"/>
    <w:rsid w:val="00B24559"/>
    <w:rsid w:val="00B25D47"/>
    <w:rsid w:val="00B25EE6"/>
    <w:rsid w:val="00B27996"/>
    <w:rsid w:val="00B351EF"/>
    <w:rsid w:val="00B369CD"/>
    <w:rsid w:val="00B37CB2"/>
    <w:rsid w:val="00B42924"/>
    <w:rsid w:val="00B42D7F"/>
    <w:rsid w:val="00B443D9"/>
    <w:rsid w:val="00B44AF0"/>
    <w:rsid w:val="00B44C14"/>
    <w:rsid w:val="00B4507C"/>
    <w:rsid w:val="00B451AB"/>
    <w:rsid w:val="00B464F4"/>
    <w:rsid w:val="00B46949"/>
    <w:rsid w:val="00B47C1A"/>
    <w:rsid w:val="00B50CD3"/>
    <w:rsid w:val="00B5165D"/>
    <w:rsid w:val="00B532AE"/>
    <w:rsid w:val="00B54787"/>
    <w:rsid w:val="00B56110"/>
    <w:rsid w:val="00B5669B"/>
    <w:rsid w:val="00B56843"/>
    <w:rsid w:val="00B6064F"/>
    <w:rsid w:val="00B60F31"/>
    <w:rsid w:val="00B61D51"/>
    <w:rsid w:val="00B6242B"/>
    <w:rsid w:val="00B633DF"/>
    <w:rsid w:val="00B6365D"/>
    <w:rsid w:val="00B67433"/>
    <w:rsid w:val="00B7000C"/>
    <w:rsid w:val="00B712C0"/>
    <w:rsid w:val="00B75DC6"/>
    <w:rsid w:val="00B76BA7"/>
    <w:rsid w:val="00B808E5"/>
    <w:rsid w:val="00B81743"/>
    <w:rsid w:val="00B82EF3"/>
    <w:rsid w:val="00B8408D"/>
    <w:rsid w:val="00B85CF7"/>
    <w:rsid w:val="00B86F31"/>
    <w:rsid w:val="00B8705B"/>
    <w:rsid w:val="00B87B67"/>
    <w:rsid w:val="00B9107E"/>
    <w:rsid w:val="00B91B1C"/>
    <w:rsid w:val="00B91BEE"/>
    <w:rsid w:val="00B93BFF"/>
    <w:rsid w:val="00B94AAB"/>
    <w:rsid w:val="00B95D00"/>
    <w:rsid w:val="00B95F5A"/>
    <w:rsid w:val="00B96437"/>
    <w:rsid w:val="00B973BC"/>
    <w:rsid w:val="00BA00C7"/>
    <w:rsid w:val="00BA0C0D"/>
    <w:rsid w:val="00BA15F4"/>
    <w:rsid w:val="00BA33ED"/>
    <w:rsid w:val="00BA3F43"/>
    <w:rsid w:val="00BA4CEC"/>
    <w:rsid w:val="00BA4FD1"/>
    <w:rsid w:val="00BA629D"/>
    <w:rsid w:val="00BA6910"/>
    <w:rsid w:val="00BA6D7D"/>
    <w:rsid w:val="00BA7EEE"/>
    <w:rsid w:val="00BB2000"/>
    <w:rsid w:val="00BB53FA"/>
    <w:rsid w:val="00BB6B5F"/>
    <w:rsid w:val="00BB7C02"/>
    <w:rsid w:val="00BC2895"/>
    <w:rsid w:val="00BC28F1"/>
    <w:rsid w:val="00BC566E"/>
    <w:rsid w:val="00BC5B92"/>
    <w:rsid w:val="00BD03E3"/>
    <w:rsid w:val="00BD08A5"/>
    <w:rsid w:val="00BD1AA4"/>
    <w:rsid w:val="00BD3534"/>
    <w:rsid w:val="00BD4EE3"/>
    <w:rsid w:val="00BD5426"/>
    <w:rsid w:val="00BD5A62"/>
    <w:rsid w:val="00BE0122"/>
    <w:rsid w:val="00BE02AE"/>
    <w:rsid w:val="00BE2CD9"/>
    <w:rsid w:val="00BE395E"/>
    <w:rsid w:val="00BE4C81"/>
    <w:rsid w:val="00BE6FC3"/>
    <w:rsid w:val="00BE7234"/>
    <w:rsid w:val="00BF0562"/>
    <w:rsid w:val="00BF0605"/>
    <w:rsid w:val="00BF0C71"/>
    <w:rsid w:val="00BF11CB"/>
    <w:rsid w:val="00BF184E"/>
    <w:rsid w:val="00BF3B73"/>
    <w:rsid w:val="00BF4015"/>
    <w:rsid w:val="00BF4582"/>
    <w:rsid w:val="00BF5106"/>
    <w:rsid w:val="00BF5F56"/>
    <w:rsid w:val="00BF6666"/>
    <w:rsid w:val="00C01073"/>
    <w:rsid w:val="00C01652"/>
    <w:rsid w:val="00C04DFA"/>
    <w:rsid w:val="00C073E3"/>
    <w:rsid w:val="00C07FA3"/>
    <w:rsid w:val="00C106C1"/>
    <w:rsid w:val="00C12442"/>
    <w:rsid w:val="00C13F34"/>
    <w:rsid w:val="00C15263"/>
    <w:rsid w:val="00C155FA"/>
    <w:rsid w:val="00C16427"/>
    <w:rsid w:val="00C20C96"/>
    <w:rsid w:val="00C213E6"/>
    <w:rsid w:val="00C214B7"/>
    <w:rsid w:val="00C22545"/>
    <w:rsid w:val="00C23D98"/>
    <w:rsid w:val="00C25CB3"/>
    <w:rsid w:val="00C266C4"/>
    <w:rsid w:val="00C300D7"/>
    <w:rsid w:val="00C30BF5"/>
    <w:rsid w:val="00C3180B"/>
    <w:rsid w:val="00C31904"/>
    <w:rsid w:val="00C31AE8"/>
    <w:rsid w:val="00C33A40"/>
    <w:rsid w:val="00C34A87"/>
    <w:rsid w:val="00C34FAA"/>
    <w:rsid w:val="00C3659E"/>
    <w:rsid w:val="00C37523"/>
    <w:rsid w:val="00C407F4"/>
    <w:rsid w:val="00C40E98"/>
    <w:rsid w:val="00C41847"/>
    <w:rsid w:val="00C424BB"/>
    <w:rsid w:val="00C424F9"/>
    <w:rsid w:val="00C4350B"/>
    <w:rsid w:val="00C436D6"/>
    <w:rsid w:val="00C446AB"/>
    <w:rsid w:val="00C4494B"/>
    <w:rsid w:val="00C50328"/>
    <w:rsid w:val="00C51B5F"/>
    <w:rsid w:val="00C51F16"/>
    <w:rsid w:val="00C53212"/>
    <w:rsid w:val="00C53527"/>
    <w:rsid w:val="00C54B5E"/>
    <w:rsid w:val="00C54FF8"/>
    <w:rsid w:val="00C564BF"/>
    <w:rsid w:val="00C56548"/>
    <w:rsid w:val="00C6036C"/>
    <w:rsid w:val="00C603FD"/>
    <w:rsid w:val="00C6043E"/>
    <w:rsid w:val="00C60BEF"/>
    <w:rsid w:val="00C61A39"/>
    <w:rsid w:val="00C6439C"/>
    <w:rsid w:val="00C6491A"/>
    <w:rsid w:val="00C65E71"/>
    <w:rsid w:val="00C66748"/>
    <w:rsid w:val="00C67B47"/>
    <w:rsid w:val="00C70198"/>
    <w:rsid w:val="00C70B0B"/>
    <w:rsid w:val="00C7123D"/>
    <w:rsid w:val="00C73351"/>
    <w:rsid w:val="00C74537"/>
    <w:rsid w:val="00C76696"/>
    <w:rsid w:val="00C769E4"/>
    <w:rsid w:val="00C77C4C"/>
    <w:rsid w:val="00C77EDB"/>
    <w:rsid w:val="00C80572"/>
    <w:rsid w:val="00C80819"/>
    <w:rsid w:val="00C820C2"/>
    <w:rsid w:val="00C8363D"/>
    <w:rsid w:val="00C844FF"/>
    <w:rsid w:val="00C85F3E"/>
    <w:rsid w:val="00C919FC"/>
    <w:rsid w:val="00C91E42"/>
    <w:rsid w:val="00C933CE"/>
    <w:rsid w:val="00C94956"/>
    <w:rsid w:val="00C95465"/>
    <w:rsid w:val="00C95BD1"/>
    <w:rsid w:val="00C9616E"/>
    <w:rsid w:val="00C961FE"/>
    <w:rsid w:val="00C97256"/>
    <w:rsid w:val="00C97931"/>
    <w:rsid w:val="00CA0022"/>
    <w:rsid w:val="00CA17FB"/>
    <w:rsid w:val="00CA33DF"/>
    <w:rsid w:val="00CA34A1"/>
    <w:rsid w:val="00CA37B3"/>
    <w:rsid w:val="00CA4A2F"/>
    <w:rsid w:val="00CA6C47"/>
    <w:rsid w:val="00CA6E34"/>
    <w:rsid w:val="00CA6FA4"/>
    <w:rsid w:val="00CB1FF8"/>
    <w:rsid w:val="00CB21C9"/>
    <w:rsid w:val="00CB4678"/>
    <w:rsid w:val="00CB530F"/>
    <w:rsid w:val="00CB573A"/>
    <w:rsid w:val="00CB7414"/>
    <w:rsid w:val="00CC0DC8"/>
    <w:rsid w:val="00CC28A1"/>
    <w:rsid w:val="00CC32D0"/>
    <w:rsid w:val="00CC3C93"/>
    <w:rsid w:val="00CC4CDD"/>
    <w:rsid w:val="00CC4D9C"/>
    <w:rsid w:val="00CC4FCA"/>
    <w:rsid w:val="00CC7CF8"/>
    <w:rsid w:val="00CC7D01"/>
    <w:rsid w:val="00CD0A7F"/>
    <w:rsid w:val="00CD199E"/>
    <w:rsid w:val="00CD2F4D"/>
    <w:rsid w:val="00CD2FF0"/>
    <w:rsid w:val="00CD3520"/>
    <w:rsid w:val="00CD3986"/>
    <w:rsid w:val="00CD3A9C"/>
    <w:rsid w:val="00CD453F"/>
    <w:rsid w:val="00CD5799"/>
    <w:rsid w:val="00CD7AC5"/>
    <w:rsid w:val="00CE0549"/>
    <w:rsid w:val="00CE0C75"/>
    <w:rsid w:val="00CE1579"/>
    <w:rsid w:val="00CE1946"/>
    <w:rsid w:val="00CE207D"/>
    <w:rsid w:val="00CE2776"/>
    <w:rsid w:val="00CE42BB"/>
    <w:rsid w:val="00CE44C0"/>
    <w:rsid w:val="00CE4F71"/>
    <w:rsid w:val="00CE58D2"/>
    <w:rsid w:val="00CE6CC5"/>
    <w:rsid w:val="00CE7345"/>
    <w:rsid w:val="00CE7937"/>
    <w:rsid w:val="00CE7C23"/>
    <w:rsid w:val="00CE7E33"/>
    <w:rsid w:val="00CF26F0"/>
    <w:rsid w:val="00CF4316"/>
    <w:rsid w:val="00CF57E5"/>
    <w:rsid w:val="00CF6755"/>
    <w:rsid w:val="00CF71E5"/>
    <w:rsid w:val="00CF7552"/>
    <w:rsid w:val="00D01028"/>
    <w:rsid w:val="00D0419C"/>
    <w:rsid w:val="00D11E26"/>
    <w:rsid w:val="00D15D0F"/>
    <w:rsid w:val="00D23406"/>
    <w:rsid w:val="00D25470"/>
    <w:rsid w:val="00D25928"/>
    <w:rsid w:val="00D2607E"/>
    <w:rsid w:val="00D260C5"/>
    <w:rsid w:val="00D26DFB"/>
    <w:rsid w:val="00D27F34"/>
    <w:rsid w:val="00D31F25"/>
    <w:rsid w:val="00D33B96"/>
    <w:rsid w:val="00D34077"/>
    <w:rsid w:val="00D346B0"/>
    <w:rsid w:val="00D34C75"/>
    <w:rsid w:val="00D35AB4"/>
    <w:rsid w:val="00D35F5D"/>
    <w:rsid w:val="00D378CE"/>
    <w:rsid w:val="00D37D6C"/>
    <w:rsid w:val="00D4057F"/>
    <w:rsid w:val="00D415CE"/>
    <w:rsid w:val="00D4449B"/>
    <w:rsid w:val="00D47CAD"/>
    <w:rsid w:val="00D5058B"/>
    <w:rsid w:val="00D50C02"/>
    <w:rsid w:val="00D5172A"/>
    <w:rsid w:val="00D5250A"/>
    <w:rsid w:val="00D5283A"/>
    <w:rsid w:val="00D53D93"/>
    <w:rsid w:val="00D550FE"/>
    <w:rsid w:val="00D5562C"/>
    <w:rsid w:val="00D55E85"/>
    <w:rsid w:val="00D56AAB"/>
    <w:rsid w:val="00D6020C"/>
    <w:rsid w:val="00D60643"/>
    <w:rsid w:val="00D61D04"/>
    <w:rsid w:val="00D62E65"/>
    <w:rsid w:val="00D63966"/>
    <w:rsid w:val="00D63EE9"/>
    <w:rsid w:val="00D65740"/>
    <w:rsid w:val="00D66628"/>
    <w:rsid w:val="00D66A3D"/>
    <w:rsid w:val="00D66C09"/>
    <w:rsid w:val="00D6702F"/>
    <w:rsid w:val="00D673DF"/>
    <w:rsid w:val="00D70E84"/>
    <w:rsid w:val="00D71B16"/>
    <w:rsid w:val="00D722F7"/>
    <w:rsid w:val="00D73BB1"/>
    <w:rsid w:val="00D75BFE"/>
    <w:rsid w:val="00D76862"/>
    <w:rsid w:val="00D817E4"/>
    <w:rsid w:val="00D85658"/>
    <w:rsid w:val="00D866AF"/>
    <w:rsid w:val="00D91D26"/>
    <w:rsid w:val="00D9542B"/>
    <w:rsid w:val="00D96378"/>
    <w:rsid w:val="00D96F46"/>
    <w:rsid w:val="00D97694"/>
    <w:rsid w:val="00D97AAA"/>
    <w:rsid w:val="00D97E21"/>
    <w:rsid w:val="00DA0A19"/>
    <w:rsid w:val="00DA0F92"/>
    <w:rsid w:val="00DA2DD7"/>
    <w:rsid w:val="00DA3EB1"/>
    <w:rsid w:val="00DA436C"/>
    <w:rsid w:val="00DA474B"/>
    <w:rsid w:val="00DB0A98"/>
    <w:rsid w:val="00DB2063"/>
    <w:rsid w:val="00DB425A"/>
    <w:rsid w:val="00DB47FF"/>
    <w:rsid w:val="00DB5CFE"/>
    <w:rsid w:val="00DB6121"/>
    <w:rsid w:val="00DB6488"/>
    <w:rsid w:val="00DB6717"/>
    <w:rsid w:val="00DB6E40"/>
    <w:rsid w:val="00DB799C"/>
    <w:rsid w:val="00DB7C79"/>
    <w:rsid w:val="00DC059B"/>
    <w:rsid w:val="00DC0615"/>
    <w:rsid w:val="00DC0680"/>
    <w:rsid w:val="00DC3A03"/>
    <w:rsid w:val="00DC4FD4"/>
    <w:rsid w:val="00DC5794"/>
    <w:rsid w:val="00DC7B5F"/>
    <w:rsid w:val="00DD1D45"/>
    <w:rsid w:val="00DD22EE"/>
    <w:rsid w:val="00DD26E5"/>
    <w:rsid w:val="00DD2868"/>
    <w:rsid w:val="00DD30AA"/>
    <w:rsid w:val="00DD4544"/>
    <w:rsid w:val="00DD61B7"/>
    <w:rsid w:val="00DD78CF"/>
    <w:rsid w:val="00DE2E4C"/>
    <w:rsid w:val="00DE37F7"/>
    <w:rsid w:val="00DE482F"/>
    <w:rsid w:val="00DE50F6"/>
    <w:rsid w:val="00DE5586"/>
    <w:rsid w:val="00DE5AE2"/>
    <w:rsid w:val="00DE684A"/>
    <w:rsid w:val="00DE7C55"/>
    <w:rsid w:val="00DF176A"/>
    <w:rsid w:val="00DF3724"/>
    <w:rsid w:val="00DF38D5"/>
    <w:rsid w:val="00DF4DE2"/>
    <w:rsid w:val="00DF4FE0"/>
    <w:rsid w:val="00DF54B6"/>
    <w:rsid w:val="00DF7C3B"/>
    <w:rsid w:val="00E0110A"/>
    <w:rsid w:val="00E03612"/>
    <w:rsid w:val="00E04913"/>
    <w:rsid w:val="00E0558C"/>
    <w:rsid w:val="00E06FAD"/>
    <w:rsid w:val="00E077BB"/>
    <w:rsid w:val="00E13C2A"/>
    <w:rsid w:val="00E140F7"/>
    <w:rsid w:val="00E1446D"/>
    <w:rsid w:val="00E17871"/>
    <w:rsid w:val="00E20A65"/>
    <w:rsid w:val="00E2110D"/>
    <w:rsid w:val="00E21CD6"/>
    <w:rsid w:val="00E23B0B"/>
    <w:rsid w:val="00E24734"/>
    <w:rsid w:val="00E2544C"/>
    <w:rsid w:val="00E2660D"/>
    <w:rsid w:val="00E267C1"/>
    <w:rsid w:val="00E27B02"/>
    <w:rsid w:val="00E303EC"/>
    <w:rsid w:val="00E308F9"/>
    <w:rsid w:val="00E310C8"/>
    <w:rsid w:val="00E3126B"/>
    <w:rsid w:val="00E313A5"/>
    <w:rsid w:val="00E33109"/>
    <w:rsid w:val="00E336C3"/>
    <w:rsid w:val="00E34DEE"/>
    <w:rsid w:val="00E34E5E"/>
    <w:rsid w:val="00E35471"/>
    <w:rsid w:val="00E35C66"/>
    <w:rsid w:val="00E35E5E"/>
    <w:rsid w:val="00E379D3"/>
    <w:rsid w:val="00E4042A"/>
    <w:rsid w:val="00E40BDF"/>
    <w:rsid w:val="00E41850"/>
    <w:rsid w:val="00E41AE8"/>
    <w:rsid w:val="00E41E63"/>
    <w:rsid w:val="00E43D5B"/>
    <w:rsid w:val="00E44F49"/>
    <w:rsid w:val="00E45D95"/>
    <w:rsid w:val="00E50287"/>
    <w:rsid w:val="00E50C9B"/>
    <w:rsid w:val="00E514F3"/>
    <w:rsid w:val="00E5221B"/>
    <w:rsid w:val="00E53C3A"/>
    <w:rsid w:val="00E54398"/>
    <w:rsid w:val="00E54B43"/>
    <w:rsid w:val="00E56ED7"/>
    <w:rsid w:val="00E60B7F"/>
    <w:rsid w:val="00E616E9"/>
    <w:rsid w:val="00E61AF0"/>
    <w:rsid w:val="00E622D9"/>
    <w:rsid w:val="00E630DA"/>
    <w:rsid w:val="00E63793"/>
    <w:rsid w:val="00E64148"/>
    <w:rsid w:val="00E6548C"/>
    <w:rsid w:val="00E66138"/>
    <w:rsid w:val="00E67150"/>
    <w:rsid w:val="00E677A0"/>
    <w:rsid w:val="00E679AB"/>
    <w:rsid w:val="00E73F5F"/>
    <w:rsid w:val="00E75208"/>
    <w:rsid w:val="00E76961"/>
    <w:rsid w:val="00E80DF2"/>
    <w:rsid w:val="00E81A92"/>
    <w:rsid w:val="00E86F21"/>
    <w:rsid w:val="00E87C28"/>
    <w:rsid w:val="00E90927"/>
    <w:rsid w:val="00E91C5E"/>
    <w:rsid w:val="00E924F4"/>
    <w:rsid w:val="00E932D2"/>
    <w:rsid w:val="00E963B8"/>
    <w:rsid w:val="00E97E1A"/>
    <w:rsid w:val="00EA08C3"/>
    <w:rsid w:val="00EA0A11"/>
    <w:rsid w:val="00EA0E31"/>
    <w:rsid w:val="00EA1889"/>
    <w:rsid w:val="00EA1941"/>
    <w:rsid w:val="00EA2C99"/>
    <w:rsid w:val="00EA2EB8"/>
    <w:rsid w:val="00EA4C41"/>
    <w:rsid w:val="00EA54F2"/>
    <w:rsid w:val="00EA5848"/>
    <w:rsid w:val="00EA6892"/>
    <w:rsid w:val="00EB077A"/>
    <w:rsid w:val="00EB2B89"/>
    <w:rsid w:val="00EB3447"/>
    <w:rsid w:val="00EB50BC"/>
    <w:rsid w:val="00EB6258"/>
    <w:rsid w:val="00EB65B9"/>
    <w:rsid w:val="00EB78C3"/>
    <w:rsid w:val="00EC0C7D"/>
    <w:rsid w:val="00EC0FD4"/>
    <w:rsid w:val="00EC3130"/>
    <w:rsid w:val="00EC3A4E"/>
    <w:rsid w:val="00EC4323"/>
    <w:rsid w:val="00EC521E"/>
    <w:rsid w:val="00EC5E5F"/>
    <w:rsid w:val="00EC626B"/>
    <w:rsid w:val="00EC65AD"/>
    <w:rsid w:val="00ED19F5"/>
    <w:rsid w:val="00ED38E8"/>
    <w:rsid w:val="00ED432C"/>
    <w:rsid w:val="00ED6922"/>
    <w:rsid w:val="00ED6C60"/>
    <w:rsid w:val="00ED7D21"/>
    <w:rsid w:val="00EE091B"/>
    <w:rsid w:val="00EE1069"/>
    <w:rsid w:val="00EE3986"/>
    <w:rsid w:val="00EE50FC"/>
    <w:rsid w:val="00EE5F4D"/>
    <w:rsid w:val="00EE6077"/>
    <w:rsid w:val="00EF05ED"/>
    <w:rsid w:val="00EF26A6"/>
    <w:rsid w:val="00EF4790"/>
    <w:rsid w:val="00EF5392"/>
    <w:rsid w:val="00EF56D1"/>
    <w:rsid w:val="00EF6592"/>
    <w:rsid w:val="00EF6610"/>
    <w:rsid w:val="00EF6F90"/>
    <w:rsid w:val="00F0611B"/>
    <w:rsid w:val="00F06142"/>
    <w:rsid w:val="00F06D0D"/>
    <w:rsid w:val="00F07D01"/>
    <w:rsid w:val="00F1207F"/>
    <w:rsid w:val="00F121D1"/>
    <w:rsid w:val="00F143F2"/>
    <w:rsid w:val="00F14E01"/>
    <w:rsid w:val="00F156E2"/>
    <w:rsid w:val="00F171D6"/>
    <w:rsid w:val="00F207DB"/>
    <w:rsid w:val="00F21171"/>
    <w:rsid w:val="00F21411"/>
    <w:rsid w:val="00F220F3"/>
    <w:rsid w:val="00F22A76"/>
    <w:rsid w:val="00F22C2D"/>
    <w:rsid w:val="00F22CFF"/>
    <w:rsid w:val="00F30119"/>
    <w:rsid w:val="00F3085A"/>
    <w:rsid w:val="00F310FE"/>
    <w:rsid w:val="00F321CA"/>
    <w:rsid w:val="00F32915"/>
    <w:rsid w:val="00F33003"/>
    <w:rsid w:val="00F33385"/>
    <w:rsid w:val="00F359D5"/>
    <w:rsid w:val="00F35E05"/>
    <w:rsid w:val="00F3755A"/>
    <w:rsid w:val="00F41DD8"/>
    <w:rsid w:val="00F423BB"/>
    <w:rsid w:val="00F439EF"/>
    <w:rsid w:val="00F442CC"/>
    <w:rsid w:val="00F448D7"/>
    <w:rsid w:val="00F45A42"/>
    <w:rsid w:val="00F46E59"/>
    <w:rsid w:val="00F47BA0"/>
    <w:rsid w:val="00F50644"/>
    <w:rsid w:val="00F50E81"/>
    <w:rsid w:val="00F52703"/>
    <w:rsid w:val="00F52D99"/>
    <w:rsid w:val="00F53385"/>
    <w:rsid w:val="00F5371C"/>
    <w:rsid w:val="00F54BAF"/>
    <w:rsid w:val="00F54E25"/>
    <w:rsid w:val="00F56D17"/>
    <w:rsid w:val="00F57450"/>
    <w:rsid w:val="00F620F5"/>
    <w:rsid w:val="00F638CD"/>
    <w:rsid w:val="00F63DBC"/>
    <w:rsid w:val="00F64D3B"/>
    <w:rsid w:val="00F650E0"/>
    <w:rsid w:val="00F66975"/>
    <w:rsid w:val="00F66C62"/>
    <w:rsid w:val="00F70908"/>
    <w:rsid w:val="00F7183D"/>
    <w:rsid w:val="00F71909"/>
    <w:rsid w:val="00F72053"/>
    <w:rsid w:val="00F72C58"/>
    <w:rsid w:val="00F72CEB"/>
    <w:rsid w:val="00F73D37"/>
    <w:rsid w:val="00F7473A"/>
    <w:rsid w:val="00F75D41"/>
    <w:rsid w:val="00F76465"/>
    <w:rsid w:val="00F76651"/>
    <w:rsid w:val="00F77025"/>
    <w:rsid w:val="00F8029A"/>
    <w:rsid w:val="00F81B2D"/>
    <w:rsid w:val="00F8227B"/>
    <w:rsid w:val="00F82D99"/>
    <w:rsid w:val="00F86007"/>
    <w:rsid w:val="00F861F5"/>
    <w:rsid w:val="00F873D3"/>
    <w:rsid w:val="00F878B5"/>
    <w:rsid w:val="00F87FAE"/>
    <w:rsid w:val="00F905EC"/>
    <w:rsid w:val="00F9128A"/>
    <w:rsid w:val="00F92BCC"/>
    <w:rsid w:val="00F92C15"/>
    <w:rsid w:val="00F94E35"/>
    <w:rsid w:val="00F95051"/>
    <w:rsid w:val="00F97123"/>
    <w:rsid w:val="00FA0AF0"/>
    <w:rsid w:val="00FA29AA"/>
    <w:rsid w:val="00FA504E"/>
    <w:rsid w:val="00FA55E0"/>
    <w:rsid w:val="00FA5EA9"/>
    <w:rsid w:val="00FB0C7D"/>
    <w:rsid w:val="00FB100D"/>
    <w:rsid w:val="00FB2CA3"/>
    <w:rsid w:val="00FB4CF0"/>
    <w:rsid w:val="00FB6E95"/>
    <w:rsid w:val="00FC0689"/>
    <w:rsid w:val="00FC12FE"/>
    <w:rsid w:val="00FC1358"/>
    <w:rsid w:val="00FC1B7E"/>
    <w:rsid w:val="00FC20B2"/>
    <w:rsid w:val="00FC21AD"/>
    <w:rsid w:val="00FC32E4"/>
    <w:rsid w:val="00FC39F6"/>
    <w:rsid w:val="00FC531E"/>
    <w:rsid w:val="00FC5A00"/>
    <w:rsid w:val="00FC65CF"/>
    <w:rsid w:val="00FC6977"/>
    <w:rsid w:val="00FC76DE"/>
    <w:rsid w:val="00FD0D96"/>
    <w:rsid w:val="00FD210F"/>
    <w:rsid w:val="00FD27D3"/>
    <w:rsid w:val="00FD4AFA"/>
    <w:rsid w:val="00FE12F5"/>
    <w:rsid w:val="00FE31C9"/>
    <w:rsid w:val="00FE3BFA"/>
    <w:rsid w:val="00FE774C"/>
    <w:rsid w:val="00FF0A53"/>
    <w:rsid w:val="00FF35E9"/>
    <w:rsid w:val="00FF374C"/>
    <w:rsid w:val="00FF37B1"/>
    <w:rsid w:val="00FF38E4"/>
    <w:rsid w:val="00FF4F8B"/>
    <w:rsid w:val="00FF4FA5"/>
    <w:rsid w:val="00FF5158"/>
    <w:rsid w:val="00FF6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2494FB"/>
  <w15:docId w15:val="{969A10EE-8031-47AD-937F-328B2F38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E21"/>
    <w:pPr>
      <w:spacing w:after="200" w:line="276" w:lineRule="auto"/>
    </w:pPr>
    <w:rPr>
      <w:sz w:val="22"/>
      <w:szCs w:val="22"/>
      <w:lang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Введение...,Б1,Б11"/>
    <w:basedOn w:val="a"/>
    <w:next w:val="a"/>
    <w:link w:val="11"/>
    <w:uiPriority w:val="99"/>
    <w:qFormat/>
    <w:rsid w:val="005451B7"/>
    <w:pPr>
      <w:keepNext/>
      <w:spacing w:before="240" w:after="60"/>
      <w:outlineLvl w:val="0"/>
    </w:pPr>
    <w:rPr>
      <w:rFonts w:ascii="Cambria" w:eastAsia="Times New Roman" w:hAnsi="Cambria"/>
      <w:b/>
      <w:bCs/>
      <w:kern w:val="32"/>
      <w:sz w:val="32"/>
      <w:szCs w:val="32"/>
    </w:rPr>
  </w:style>
  <w:style w:type="paragraph" w:styleId="21">
    <w:name w:val="heading 2"/>
    <w:aliases w:val="Заголовок 2 Знак,H2,Заголовок 21,2,h2,Б2,RTC,iz2,Numbered text 3,HD2,heading 2,Heading 2 Hidden,Раздел Знак,Level 2 Topic Heading,H21,Major,CHS,H2-Heading 2,l2,Header2,22,heading2,list2,A,A.B.C.,list 2,Heading2,Heading Indent No L2,H"/>
    <w:basedOn w:val="a"/>
    <w:next w:val="a"/>
    <w:link w:val="210"/>
    <w:uiPriority w:val="99"/>
    <w:qFormat/>
    <w:rsid w:val="00062D54"/>
    <w:pPr>
      <w:keepNext/>
      <w:spacing w:before="240" w:after="60"/>
      <w:outlineLvl w:val="1"/>
    </w:pPr>
    <w:rPr>
      <w:rFonts w:ascii="Cambria" w:eastAsia="Times New Roman" w:hAnsi="Cambria"/>
      <w:b/>
      <w:bCs/>
      <w:i/>
      <w:iCs/>
      <w:sz w:val="28"/>
      <w:szCs w:val="28"/>
    </w:rPr>
  </w:style>
  <w:style w:type="paragraph" w:styleId="31">
    <w:name w:val="heading 3"/>
    <w:aliases w:val="H3"/>
    <w:basedOn w:val="a"/>
    <w:next w:val="a"/>
    <w:link w:val="32"/>
    <w:uiPriority w:val="99"/>
    <w:qFormat/>
    <w:rsid w:val="00026E67"/>
    <w:pPr>
      <w:keepNext/>
      <w:tabs>
        <w:tab w:val="num" w:pos="2160"/>
      </w:tabs>
      <w:suppressAutoHyphens/>
      <w:spacing w:before="120" w:after="120" w:line="240" w:lineRule="auto"/>
      <w:outlineLvl w:val="2"/>
    </w:pPr>
    <w:rPr>
      <w:rFonts w:ascii="Times New Roman" w:eastAsia="Times New Roman" w:hAnsi="Times New Roman"/>
      <w:b/>
      <w:bCs/>
      <w:sz w:val="28"/>
      <w:szCs w:val="24"/>
      <w:lang w:eastAsia="ru-RU"/>
    </w:rPr>
  </w:style>
  <w:style w:type="paragraph" w:styleId="40">
    <w:name w:val="heading 4"/>
    <w:basedOn w:val="a"/>
    <w:next w:val="a"/>
    <w:link w:val="41"/>
    <w:uiPriority w:val="99"/>
    <w:qFormat/>
    <w:rsid w:val="00872959"/>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rsid w:val="00026E67"/>
    <w:pPr>
      <w:keepNext/>
      <w:tabs>
        <w:tab w:val="num" w:pos="1008"/>
        <w:tab w:val="num" w:pos="3600"/>
      </w:tabs>
      <w:suppressAutoHyphens/>
      <w:spacing w:before="60" w:after="0" w:line="240" w:lineRule="auto"/>
      <w:jc w:val="both"/>
      <w:outlineLvl w:val="4"/>
    </w:pPr>
    <w:rPr>
      <w:rFonts w:ascii="Times New Roman" w:eastAsia="Times New Roman" w:hAnsi="Times New Roman"/>
      <w:b/>
      <w:bCs/>
      <w:sz w:val="26"/>
      <w:szCs w:val="26"/>
      <w:lang w:eastAsia="ru-RU"/>
    </w:rPr>
  </w:style>
  <w:style w:type="paragraph" w:styleId="6">
    <w:name w:val="heading 6"/>
    <w:basedOn w:val="a"/>
    <w:next w:val="a"/>
    <w:link w:val="60"/>
    <w:uiPriority w:val="99"/>
    <w:qFormat/>
    <w:rsid w:val="00026E67"/>
    <w:pPr>
      <w:widowControl w:val="0"/>
      <w:tabs>
        <w:tab w:val="num" w:pos="1152"/>
        <w:tab w:val="num" w:pos="4320"/>
      </w:tabs>
      <w:suppressAutoHyphens/>
      <w:spacing w:before="240" w:after="60" w:line="240" w:lineRule="auto"/>
      <w:jc w:val="both"/>
      <w:outlineLvl w:val="5"/>
    </w:pPr>
    <w:rPr>
      <w:rFonts w:ascii="Times New Roman" w:eastAsia="Times New Roman" w:hAnsi="Times New Roman"/>
      <w:b/>
      <w:bCs/>
      <w:sz w:val="28"/>
      <w:szCs w:val="24"/>
      <w:lang w:eastAsia="ru-RU"/>
    </w:rPr>
  </w:style>
  <w:style w:type="paragraph" w:styleId="7">
    <w:name w:val="heading 7"/>
    <w:basedOn w:val="a"/>
    <w:next w:val="a"/>
    <w:link w:val="70"/>
    <w:uiPriority w:val="99"/>
    <w:qFormat/>
    <w:rsid w:val="00026E67"/>
    <w:pPr>
      <w:widowControl w:val="0"/>
      <w:tabs>
        <w:tab w:val="num" w:pos="1296"/>
        <w:tab w:val="num" w:pos="5040"/>
      </w:tabs>
      <w:suppressAutoHyphens/>
      <w:spacing w:before="240" w:after="60" w:line="240" w:lineRule="auto"/>
      <w:jc w:val="both"/>
      <w:outlineLvl w:val="6"/>
    </w:pPr>
    <w:rPr>
      <w:rFonts w:ascii="Times New Roman" w:eastAsia="Times New Roman" w:hAnsi="Times New Roman"/>
      <w:sz w:val="26"/>
      <w:szCs w:val="26"/>
      <w:lang w:eastAsia="ru-RU"/>
    </w:rPr>
  </w:style>
  <w:style w:type="paragraph" w:styleId="8">
    <w:name w:val="heading 8"/>
    <w:basedOn w:val="a"/>
    <w:next w:val="a"/>
    <w:link w:val="80"/>
    <w:uiPriority w:val="99"/>
    <w:qFormat/>
    <w:rsid w:val="00026E67"/>
    <w:pPr>
      <w:widowControl w:val="0"/>
      <w:tabs>
        <w:tab w:val="num" w:pos="1440"/>
        <w:tab w:val="num" w:pos="5760"/>
      </w:tabs>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
    <w:next w:val="a"/>
    <w:link w:val="90"/>
    <w:uiPriority w:val="99"/>
    <w:qFormat/>
    <w:rsid w:val="00026E67"/>
    <w:pPr>
      <w:widowControl w:val="0"/>
      <w:tabs>
        <w:tab w:val="num" w:pos="1584"/>
        <w:tab w:val="num" w:pos="6480"/>
      </w:tabs>
      <w:suppressAutoHyphens/>
      <w:spacing w:before="240" w:after="60" w:line="240" w:lineRule="auto"/>
      <w:jc w:val="both"/>
      <w:outlineLvl w:val="8"/>
    </w:pPr>
    <w:rPr>
      <w:rFonts w:ascii="Times New Roman" w:eastAsia="Times New Roman"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link w:val="10"/>
    <w:uiPriority w:val="99"/>
    <w:locked/>
    <w:rsid w:val="005451B7"/>
    <w:rPr>
      <w:rFonts w:ascii="Cambria" w:hAnsi="Cambria" w:cs="Times New Roman"/>
      <w:b/>
      <w:bCs/>
      <w:kern w:val="32"/>
      <w:sz w:val="32"/>
      <w:szCs w:val="32"/>
      <w:lang w:eastAsia="en-US"/>
    </w:rPr>
  </w:style>
  <w:style w:type="character" w:customStyle="1" w:styleId="210">
    <w:name w:val="Заголовок 2 Знак1"/>
    <w:aliases w:val="Заголовок 2 Знак Знак,H2 Знак,Заголовок 21 Знак,2 Знак,h2 Знак,Б2 Знак,RTC Знак,iz2 Знак,Numbered text 3 Знак,HD2 Знак,heading 2 Знак,Heading 2 Hidden Знак,Раздел Знак Знак,Level 2 Topic Heading Знак,H21 Знак,Major Знак,CHS Знак,A Знак"/>
    <w:basedOn w:val="a0"/>
    <w:link w:val="21"/>
    <w:locked/>
    <w:rsid w:val="00062D54"/>
    <w:rPr>
      <w:rFonts w:ascii="Cambria" w:hAnsi="Cambria" w:cs="Times New Roman"/>
      <w:b/>
      <w:bCs/>
      <w:i/>
      <w:iCs/>
      <w:sz w:val="28"/>
      <w:szCs w:val="28"/>
      <w:lang w:eastAsia="en-US"/>
    </w:rPr>
  </w:style>
  <w:style w:type="character" w:customStyle="1" w:styleId="32">
    <w:name w:val="Заголовок 3 Знак"/>
    <w:aliases w:val="H3 Знак"/>
    <w:basedOn w:val="a0"/>
    <w:link w:val="31"/>
    <w:uiPriority w:val="99"/>
    <w:locked/>
    <w:rsid w:val="00026E67"/>
    <w:rPr>
      <w:rFonts w:cs="Times New Roman"/>
      <w:b/>
      <w:bCs/>
      <w:sz w:val="24"/>
      <w:szCs w:val="24"/>
      <w:lang w:val="ru-RU" w:eastAsia="ru-RU" w:bidi="ar-SA"/>
    </w:rPr>
  </w:style>
  <w:style w:type="character" w:customStyle="1" w:styleId="41">
    <w:name w:val="Заголовок 4 Знак"/>
    <w:basedOn w:val="a0"/>
    <w:link w:val="40"/>
    <w:uiPriority w:val="99"/>
    <w:locked/>
    <w:rsid w:val="00026E67"/>
    <w:rPr>
      <w:rFonts w:eastAsia="Times New Roman" w:cs="Times New Roman"/>
      <w:b/>
      <w:bCs/>
      <w:sz w:val="28"/>
      <w:szCs w:val="28"/>
      <w:lang w:val="ru-RU" w:eastAsia="en-US" w:bidi="ar-SA"/>
    </w:rPr>
  </w:style>
  <w:style w:type="character" w:customStyle="1" w:styleId="50">
    <w:name w:val="Заголовок 5 Знак"/>
    <w:basedOn w:val="a0"/>
    <w:link w:val="5"/>
    <w:uiPriority w:val="99"/>
    <w:locked/>
    <w:rsid w:val="00026E67"/>
    <w:rPr>
      <w:rFonts w:cs="Times New Roman"/>
      <w:b/>
      <w:bCs/>
      <w:sz w:val="26"/>
      <w:szCs w:val="26"/>
      <w:lang w:val="ru-RU" w:eastAsia="ru-RU" w:bidi="ar-SA"/>
    </w:rPr>
  </w:style>
  <w:style w:type="character" w:customStyle="1" w:styleId="60">
    <w:name w:val="Заголовок 6 Знак"/>
    <w:basedOn w:val="a0"/>
    <w:link w:val="6"/>
    <w:uiPriority w:val="99"/>
    <w:locked/>
    <w:rsid w:val="00026E67"/>
    <w:rPr>
      <w:rFonts w:cs="Times New Roman"/>
      <w:b/>
      <w:bCs/>
      <w:sz w:val="24"/>
      <w:szCs w:val="24"/>
      <w:lang w:val="ru-RU" w:eastAsia="ru-RU" w:bidi="ar-SA"/>
    </w:rPr>
  </w:style>
  <w:style w:type="character" w:customStyle="1" w:styleId="70">
    <w:name w:val="Заголовок 7 Знак"/>
    <w:basedOn w:val="a0"/>
    <w:link w:val="7"/>
    <w:uiPriority w:val="99"/>
    <w:locked/>
    <w:rsid w:val="00026E67"/>
    <w:rPr>
      <w:rFonts w:cs="Times New Roman"/>
      <w:sz w:val="26"/>
      <w:szCs w:val="26"/>
      <w:lang w:val="ru-RU" w:eastAsia="ru-RU" w:bidi="ar-SA"/>
    </w:rPr>
  </w:style>
  <w:style w:type="character" w:customStyle="1" w:styleId="80">
    <w:name w:val="Заголовок 8 Знак"/>
    <w:basedOn w:val="a0"/>
    <w:link w:val="8"/>
    <w:uiPriority w:val="99"/>
    <w:locked/>
    <w:rsid w:val="00026E67"/>
    <w:rPr>
      <w:rFonts w:cs="Times New Roman"/>
      <w:i/>
      <w:iCs/>
      <w:sz w:val="26"/>
      <w:szCs w:val="26"/>
      <w:lang w:val="ru-RU" w:eastAsia="ru-RU" w:bidi="ar-SA"/>
    </w:rPr>
  </w:style>
  <w:style w:type="character" w:customStyle="1" w:styleId="90">
    <w:name w:val="Заголовок 9 Знак"/>
    <w:basedOn w:val="a0"/>
    <w:link w:val="9"/>
    <w:uiPriority w:val="99"/>
    <w:locked/>
    <w:rsid w:val="00026E67"/>
    <w:rPr>
      <w:rFonts w:cs="Times New Roman"/>
      <w:sz w:val="24"/>
      <w:szCs w:val="24"/>
      <w:lang w:val="ru-RU" w:eastAsia="ru-RU" w:bidi="ar-SA"/>
    </w:rPr>
  </w:style>
  <w:style w:type="paragraph" w:styleId="a3">
    <w:name w:val="Balloon Text"/>
    <w:basedOn w:val="a"/>
    <w:link w:val="a4"/>
    <w:uiPriority w:val="99"/>
    <w:semiHidden/>
    <w:rsid w:val="005E10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E10A5"/>
    <w:rPr>
      <w:rFonts w:ascii="Tahoma" w:hAnsi="Tahoma" w:cs="Tahoma"/>
      <w:sz w:val="16"/>
      <w:szCs w:val="16"/>
    </w:rPr>
  </w:style>
  <w:style w:type="paragraph" w:styleId="a5">
    <w:name w:val="List Paragraph"/>
    <w:basedOn w:val="a"/>
    <w:uiPriority w:val="34"/>
    <w:qFormat/>
    <w:rsid w:val="005E10A5"/>
    <w:pPr>
      <w:ind w:left="720"/>
      <w:contextualSpacing/>
    </w:pPr>
  </w:style>
  <w:style w:type="character" w:styleId="a6">
    <w:name w:val="Hyperlink"/>
    <w:basedOn w:val="a0"/>
    <w:uiPriority w:val="99"/>
    <w:rsid w:val="00AA33F0"/>
    <w:rPr>
      <w:rFonts w:cs="Times New Roman"/>
      <w:color w:val="0000FF"/>
      <w:u w:val="single"/>
    </w:rPr>
  </w:style>
  <w:style w:type="character" w:customStyle="1" w:styleId="a7">
    <w:name w:val="заменить"/>
    <w:basedOn w:val="a8"/>
    <w:uiPriority w:val="99"/>
    <w:rsid w:val="003D58EE"/>
    <w:rPr>
      <w:rFonts w:cs="Times New Roman"/>
      <w:i/>
      <w:u w:val="none"/>
      <w:shd w:val="clear" w:color="auto" w:fill="FFCC99"/>
    </w:rPr>
  </w:style>
  <w:style w:type="character" w:customStyle="1" w:styleId="a8">
    <w:name w:val="комментарий"/>
    <w:basedOn w:val="a0"/>
    <w:uiPriority w:val="99"/>
    <w:rsid w:val="003D58EE"/>
    <w:rPr>
      <w:rFonts w:cs="Times New Roman"/>
      <w:i/>
      <w:u w:val="none"/>
      <w:shd w:val="clear" w:color="auto" w:fill="FFFF99"/>
    </w:rPr>
  </w:style>
  <w:style w:type="table" w:styleId="a9">
    <w:name w:val="Table Grid"/>
    <w:basedOn w:val="a1"/>
    <w:uiPriority w:val="59"/>
    <w:rsid w:val="000435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note text"/>
    <w:basedOn w:val="a"/>
    <w:link w:val="ab"/>
    <w:uiPriority w:val="99"/>
    <w:rsid w:val="009144A8"/>
    <w:rPr>
      <w:rFonts w:eastAsia="Times New Roman"/>
      <w:sz w:val="20"/>
      <w:szCs w:val="20"/>
      <w:lang w:eastAsia="ru-RU"/>
    </w:rPr>
  </w:style>
  <w:style w:type="character" w:customStyle="1" w:styleId="ab">
    <w:name w:val="Текст сноски Знак"/>
    <w:basedOn w:val="a0"/>
    <w:link w:val="aa"/>
    <w:uiPriority w:val="99"/>
    <w:locked/>
    <w:rsid w:val="009144A8"/>
    <w:rPr>
      <w:rFonts w:ascii="Calibri" w:hAnsi="Calibri" w:cs="Times New Roman"/>
    </w:rPr>
  </w:style>
  <w:style w:type="character" w:styleId="ac">
    <w:name w:val="footnote reference"/>
    <w:basedOn w:val="a0"/>
    <w:uiPriority w:val="99"/>
    <w:rsid w:val="009144A8"/>
    <w:rPr>
      <w:rFonts w:cs="Times New Roman"/>
      <w:vertAlign w:val="superscript"/>
    </w:rPr>
  </w:style>
  <w:style w:type="paragraph" w:styleId="ad">
    <w:name w:val="header"/>
    <w:basedOn w:val="a"/>
    <w:link w:val="ae"/>
    <w:uiPriority w:val="99"/>
    <w:semiHidden/>
    <w:rsid w:val="00CD7AC5"/>
    <w:pPr>
      <w:tabs>
        <w:tab w:val="center" w:pos="4677"/>
        <w:tab w:val="right" w:pos="9355"/>
      </w:tabs>
    </w:pPr>
  </w:style>
  <w:style w:type="character" w:customStyle="1" w:styleId="ae">
    <w:name w:val="Верхний колонтитул Знак"/>
    <w:basedOn w:val="a0"/>
    <w:link w:val="ad"/>
    <w:uiPriority w:val="99"/>
    <w:semiHidden/>
    <w:locked/>
    <w:rsid w:val="00CD7AC5"/>
    <w:rPr>
      <w:rFonts w:cs="Times New Roman"/>
      <w:sz w:val="22"/>
      <w:szCs w:val="22"/>
      <w:lang w:eastAsia="en-US"/>
    </w:rPr>
  </w:style>
  <w:style w:type="paragraph" w:styleId="af">
    <w:name w:val="footer"/>
    <w:basedOn w:val="a"/>
    <w:link w:val="af0"/>
    <w:uiPriority w:val="99"/>
    <w:rsid w:val="00CD7AC5"/>
    <w:pPr>
      <w:tabs>
        <w:tab w:val="center" w:pos="4677"/>
        <w:tab w:val="right" w:pos="9355"/>
      </w:tabs>
    </w:pPr>
  </w:style>
  <w:style w:type="character" w:customStyle="1" w:styleId="af0">
    <w:name w:val="Нижний колонтитул Знак"/>
    <w:basedOn w:val="a0"/>
    <w:link w:val="af"/>
    <w:uiPriority w:val="99"/>
    <w:locked/>
    <w:rsid w:val="00CD7AC5"/>
    <w:rPr>
      <w:rFonts w:cs="Times New Roman"/>
      <w:sz w:val="22"/>
      <w:szCs w:val="22"/>
      <w:lang w:eastAsia="en-US"/>
    </w:rPr>
  </w:style>
  <w:style w:type="paragraph" w:styleId="af1">
    <w:name w:val="TOC Heading"/>
    <w:basedOn w:val="10"/>
    <w:next w:val="a"/>
    <w:uiPriority w:val="99"/>
    <w:qFormat/>
    <w:rsid w:val="005451B7"/>
    <w:pPr>
      <w:keepLines/>
      <w:spacing w:before="480" w:after="0"/>
      <w:outlineLvl w:val="9"/>
    </w:pPr>
    <w:rPr>
      <w:color w:val="365F91"/>
      <w:kern w:val="0"/>
      <w:sz w:val="28"/>
      <w:szCs w:val="28"/>
    </w:rPr>
  </w:style>
  <w:style w:type="paragraph" w:styleId="12">
    <w:name w:val="toc 1"/>
    <w:basedOn w:val="a"/>
    <w:next w:val="a"/>
    <w:autoRedefine/>
    <w:uiPriority w:val="39"/>
    <w:rsid w:val="00761C17"/>
    <w:pPr>
      <w:spacing w:after="0"/>
    </w:pPr>
    <w:rPr>
      <w:rFonts w:ascii="Arial Narrow" w:hAnsi="Arial Narrow"/>
      <w:sz w:val="28"/>
    </w:rPr>
  </w:style>
  <w:style w:type="paragraph" w:customStyle="1" w:styleId="ConsPlusNonformat">
    <w:name w:val="ConsPlusNonformat"/>
    <w:uiPriority w:val="99"/>
    <w:rsid w:val="00B11B2F"/>
    <w:pPr>
      <w:autoSpaceDE w:val="0"/>
      <w:autoSpaceDN w:val="0"/>
      <w:adjustRightInd w:val="0"/>
    </w:pPr>
    <w:rPr>
      <w:rFonts w:ascii="Courier New" w:hAnsi="Courier New" w:cs="Courier New"/>
    </w:rPr>
  </w:style>
  <w:style w:type="paragraph" w:customStyle="1" w:styleId="ConsPlusTitle">
    <w:name w:val="ConsPlusTitle"/>
    <w:uiPriority w:val="99"/>
    <w:rsid w:val="00130F34"/>
    <w:pPr>
      <w:autoSpaceDE w:val="0"/>
      <w:autoSpaceDN w:val="0"/>
      <w:adjustRightInd w:val="0"/>
    </w:pPr>
    <w:rPr>
      <w:rFonts w:ascii="Arial Narrow" w:hAnsi="Arial Narrow" w:cs="Arial Narrow"/>
      <w:b/>
      <w:bCs/>
      <w:sz w:val="28"/>
      <w:szCs w:val="28"/>
    </w:rPr>
  </w:style>
  <w:style w:type="paragraph" w:customStyle="1" w:styleId="af2">
    <w:name w:val="Подпункт"/>
    <w:basedOn w:val="a"/>
    <w:link w:val="13"/>
    <w:rsid w:val="00E34DEE"/>
    <w:pPr>
      <w:numPr>
        <w:ilvl w:val="3"/>
      </w:numPr>
      <w:tabs>
        <w:tab w:val="num" w:pos="1418"/>
      </w:tabs>
      <w:spacing w:after="0" w:line="240" w:lineRule="auto"/>
      <w:ind w:firstLine="567"/>
      <w:jc w:val="both"/>
    </w:pPr>
    <w:rPr>
      <w:rFonts w:ascii="Times New Roman" w:eastAsia="Times New Roman" w:hAnsi="Times New Roman"/>
      <w:sz w:val="28"/>
      <w:szCs w:val="24"/>
      <w:lang w:eastAsia="ru-RU"/>
    </w:rPr>
  </w:style>
  <w:style w:type="paragraph" w:styleId="22">
    <w:name w:val="toc 2"/>
    <w:basedOn w:val="a"/>
    <w:next w:val="a"/>
    <w:autoRedefine/>
    <w:uiPriority w:val="39"/>
    <w:rsid w:val="00761C17"/>
    <w:pPr>
      <w:tabs>
        <w:tab w:val="left" w:pos="880"/>
        <w:tab w:val="right" w:leader="dot" w:pos="9631"/>
      </w:tabs>
      <w:spacing w:after="0"/>
      <w:ind w:left="221"/>
    </w:pPr>
    <w:rPr>
      <w:rFonts w:ascii="Arial Narrow" w:hAnsi="Arial Narrow"/>
      <w:sz w:val="28"/>
    </w:rPr>
  </w:style>
  <w:style w:type="paragraph" w:customStyle="1" w:styleId="af3">
    <w:name w:val="Пункт"/>
    <w:basedOn w:val="a"/>
    <w:link w:val="23"/>
    <w:rsid w:val="000466FF"/>
    <w:pPr>
      <w:spacing w:after="0" w:line="240" w:lineRule="auto"/>
      <w:ind w:left="710" w:hanging="720"/>
      <w:jc w:val="both"/>
    </w:pPr>
    <w:rPr>
      <w:rFonts w:ascii="Times New Roman" w:eastAsia="Times New Roman" w:hAnsi="Times New Roman"/>
      <w:sz w:val="28"/>
      <w:szCs w:val="24"/>
      <w:lang w:eastAsia="ru-RU"/>
    </w:rPr>
  </w:style>
  <w:style w:type="character" w:styleId="af4">
    <w:name w:val="page number"/>
    <w:basedOn w:val="a0"/>
    <w:uiPriority w:val="99"/>
    <w:rsid w:val="00026E67"/>
    <w:rPr>
      <w:rFonts w:ascii="Times New Roman" w:hAnsi="Times New Roman" w:cs="Times New Roman"/>
      <w:sz w:val="20"/>
      <w:szCs w:val="20"/>
    </w:rPr>
  </w:style>
  <w:style w:type="paragraph" w:customStyle="1" w:styleId="af5">
    <w:name w:val="Таблица шапка"/>
    <w:basedOn w:val="a"/>
    <w:uiPriority w:val="99"/>
    <w:rsid w:val="00026E67"/>
    <w:pPr>
      <w:keepNext/>
      <w:spacing w:before="40" w:after="40" w:line="240" w:lineRule="auto"/>
      <w:ind w:left="57" w:right="57"/>
    </w:pPr>
    <w:rPr>
      <w:rFonts w:ascii="Times New Roman" w:eastAsia="Times New Roman" w:hAnsi="Times New Roman"/>
      <w:sz w:val="18"/>
      <w:szCs w:val="18"/>
      <w:lang w:eastAsia="ru-RU"/>
    </w:rPr>
  </w:style>
  <w:style w:type="paragraph" w:styleId="af6">
    <w:name w:val="caption"/>
    <w:basedOn w:val="a"/>
    <w:next w:val="a"/>
    <w:uiPriority w:val="99"/>
    <w:qFormat/>
    <w:rsid w:val="00026E67"/>
    <w:pPr>
      <w:keepNext/>
      <w:suppressAutoHyphens/>
      <w:spacing w:before="120" w:after="120" w:line="240" w:lineRule="auto"/>
      <w:jc w:val="both"/>
    </w:pPr>
    <w:rPr>
      <w:rFonts w:ascii="Times New Roman" w:eastAsia="Times New Roman" w:hAnsi="Times New Roman"/>
      <w:i/>
      <w:iCs/>
      <w:sz w:val="28"/>
      <w:szCs w:val="24"/>
      <w:lang w:eastAsia="ru-RU"/>
    </w:rPr>
  </w:style>
  <w:style w:type="paragraph" w:styleId="af7">
    <w:name w:val="List Bullet"/>
    <w:basedOn w:val="a"/>
    <w:autoRedefine/>
    <w:uiPriority w:val="99"/>
    <w:rsid w:val="00026E67"/>
    <w:pPr>
      <w:spacing w:after="0" w:line="360" w:lineRule="auto"/>
      <w:jc w:val="both"/>
    </w:pPr>
    <w:rPr>
      <w:rFonts w:ascii="Times New Roman" w:eastAsia="Times New Roman" w:hAnsi="Times New Roman"/>
      <w:sz w:val="28"/>
      <w:szCs w:val="28"/>
      <w:lang w:eastAsia="ru-RU"/>
    </w:rPr>
  </w:style>
  <w:style w:type="paragraph" w:styleId="af8">
    <w:name w:val="Title"/>
    <w:basedOn w:val="a"/>
    <w:link w:val="af9"/>
    <w:qFormat/>
    <w:rsid w:val="00026E67"/>
    <w:pPr>
      <w:spacing w:after="0" w:line="240" w:lineRule="auto"/>
      <w:jc w:val="center"/>
    </w:pPr>
    <w:rPr>
      <w:rFonts w:ascii="Times New Roman" w:eastAsia="Times New Roman" w:hAnsi="Times New Roman"/>
      <w:sz w:val="28"/>
      <w:szCs w:val="24"/>
    </w:rPr>
  </w:style>
  <w:style w:type="character" w:customStyle="1" w:styleId="af9">
    <w:name w:val="Заголовок Знак"/>
    <w:basedOn w:val="a0"/>
    <w:link w:val="af8"/>
    <w:uiPriority w:val="99"/>
    <w:locked/>
    <w:rsid w:val="007D4841"/>
    <w:rPr>
      <w:rFonts w:ascii="Cambria" w:hAnsi="Cambria" w:cs="Times New Roman"/>
      <w:b/>
      <w:bCs/>
      <w:kern w:val="28"/>
      <w:sz w:val="32"/>
      <w:szCs w:val="32"/>
      <w:lang w:eastAsia="en-US"/>
    </w:rPr>
  </w:style>
  <w:style w:type="paragraph" w:styleId="afa">
    <w:name w:val="List Number"/>
    <w:basedOn w:val="a"/>
    <w:uiPriority w:val="99"/>
    <w:rsid w:val="00026E67"/>
    <w:pPr>
      <w:tabs>
        <w:tab w:val="num" w:pos="1134"/>
      </w:tabs>
      <w:autoSpaceDE w:val="0"/>
      <w:autoSpaceDN w:val="0"/>
      <w:spacing w:before="60" w:after="0" w:line="360" w:lineRule="auto"/>
      <w:ind w:firstLine="567"/>
      <w:jc w:val="both"/>
    </w:pPr>
    <w:rPr>
      <w:rFonts w:ascii="Times New Roman" w:eastAsia="Times New Roman" w:hAnsi="Times New Roman"/>
      <w:sz w:val="28"/>
      <w:szCs w:val="28"/>
      <w:lang w:eastAsia="ru-RU"/>
    </w:rPr>
  </w:style>
  <w:style w:type="paragraph" w:customStyle="1" w:styleId="afb">
    <w:name w:val="Подподпункт"/>
    <w:basedOn w:val="af2"/>
    <w:uiPriority w:val="99"/>
    <w:rsid w:val="00026E67"/>
    <w:pPr>
      <w:numPr>
        <w:ilvl w:val="0"/>
      </w:numPr>
      <w:tabs>
        <w:tab w:val="num" w:pos="1418"/>
      </w:tabs>
      <w:ind w:left="1060" w:hanging="1080"/>
    </w:pPr>
  </w:style>
  <w:style w:type="character" w:styleId="afc">
    <w:name w:val="FollowedHyperlink"/>
    <w:basedOn w:val="a0"/>
    <w:uiPriority w:val="99"/>
    <w:rsid w:val="00026E67"/>
    <w:rPr>
      <w:rFonts w:cs="Times New Roman"/>
      <w:color w:val="800080"/>
      <w:u w:val="single"/>
    </w:rPr>
  </w:style>
  <w:style w:type="paragraph" w:customStyle="1" w:styleId="afd">
    <w:name w:val="Таблица текст"/>
    <w:basedOn w:val="a"/>
    <w:uiPriority w:val="99"/>
    <w:rsid w:val="00026E67"/>
    <w:pPr>
      <w:spacing w:before="40" w:after="40" w:line="240" w:lineRule="auto"/>
      <w:ind w:left="57" w:right="57"/>
    </w:pPr>
    <w:rPr>
      <w:rFonts w:ascii="Times New Roman" w:eastAsia="Times New Roman" w:hAnsi="Times New Roman"/>
      <w:lang w:eastAsia="ru-RU"/>
    </w:rPr>
  </w:style>
  <w:style w:type="paragraph" w:customStyle="1" w:styleId="-3">
    <w:name w:val="Подзаголовок-3"/>
    <w:basedOn w:val="af3"/>
    <w:uiPriority w:val="99"/>
    <w:rsid w:val="00026E67"/>
    <w:pPr>
      <w:keepNext/>
      <w:tabs>
        <w:tab w:val="num" w:pos="1418"/>
      </w:tabs>
      <w:suppressAutoHyphens/>
      <w:spacing w:before="240" w:after="120"/>
      <w:ind w:left="0" w:firstLine="567"/>
      <w:jc w:val="left"/>
      <w:outlineLvl w:val="2"/>
    </w:pPr>
    <w:rPr>
      <w:b/>
      <w:bCs/>
      <w:szCs w:val="28"/>
    </w:rPr>
  </w:style>
  <w:style w:type="paragraph" w:styleId="afe">
    <w:name w:val="annotation text"/>
    <w:basedOn w:val="a"/>
    <w:link w:val="aff"/>
    <w:uiPriority w:val="99"/>
    <w:semiHidden/>
    <w:rsid w:val="00026E67"/>
    <w:pPr>
      <w:spacing w:after="0" w:line="360" w:lineRule="auto"/>
      <w:ind w:firstLine="567"/>
      <w:jc w:val="both"/>
    </w:pPr>
    <w:rPr>
      <w:rFonts w:ascii="Times New Roman" w:eastAsia="Times New Roman" w:hAnsi="Times New Roman"/>
      <w:sz w:val="20"/>
      <w:szCs w:val="20"/>
      <w:lang w:eastAsia="ru-RU"/>
    </w:rPr>
  </w:style>
  <w:style w:type="character" w:customStyle="1" w:styleId="aff">
    <w:name w:val="Текст примечания Знак"/>
    <w:basedOn w:val="a0"/>
    <w:link w:val="afe"/>
    <w:uiPriority w:val="99"/>
    <w:semiHidden/>
    <w:locked/>
    <w:rsid w:val="007D4841"/>
    <w:rPr>
      <w:rFonts w:cs="Times New Roman"/>
      <w:sz w:val="20"/>
      <w:szCs w:val="20"/>
      <w:lang w:eastAsia="en-US"/>
    </w:rPr>
  </w:style>
  <w:style w:type="paragraph" w:customStyle="1" w:styleId="-">
    <w:name w:val="Контракт-раздел"/>
    <w:basedOn w:val="a"/>
    <w:next w:val="-0"/>
    <w:uiPriority w:val="99"/>
    <w:rsid w:val="00026E67"/>
    <w:pPr>
      <w:keepNext/>
      <w:tabs>
        <w:tab w:val="left" w:pos="540"/>
      </w:tabs>
      <w:suppressAutoHyphens/>
      <w:spacing w:before="360" w:after="120" w:line="240" w:lineRule="auto"/>
      <w:ind w:left="580" w:hanging="360"/>
      <w:jc w:val="center"/>
      <w:outlineLvl w:val="2"/>
    </w:pPr>
    <w:rPr>
      <w:rFonts w:ascii="Times New Roman" w:eastAsia="Times New Roman" w:hAnsi="Times New Roman"/>
      <w:b/>
      <w:bCs/>
      <w:caps/>
      <w:smallCaps/>
      <w:sz w:val="28"/>
      <w:szCs w:val="24"/>
      <w:lang w:eastAsia="ru-RU"/>
    </w:rPr>
  </w:style>
  <w:style w:type="paragraph" w:customStyle="1" w:styleId="-0">
    <w:name w:val="Контракт-пункт"/>
    <w:basedOn w:val="af3"/>
    <w:uiPriority w:val="99"/>
    <w:rsid w:val="00026E67"/>
    <w:pPr>
      <w:ind w:left="0" w:hanging="360"/>
    </w:pPr>
  </w:style>
  <w:style w:type="paragraph" w:customStyle="1" w:styleId="-1">
    <w:name w:val="Контракт-подпункт"/>
    <w:basedOn w:val="af2"/>
    <w:autoRedefine/>
    <w:uiPriority w:val="99"/>
    <w:rsid w:val="00026E67"/>
    <w:pPr>
      <w:numPr>
        <w:ilvl w:val="0"/>
      </w:numPr>
      <w:tabs>
        <w:tab w:val="num" w:pos="1418"/>
      </w:tabs>
      <w:ind w:firstLine="567"/>
    </w:pPr>
    <w:rPr>
      <w:szCs w:val="28"/>
    </w:rPr>
  </w:style>
  <w:style w:type="paragraph" w:styleId="aff0">
    <w:name w:val="Body Text"/>
    <w:basedOn w:val="a"/>
    <w:link w:val="aff1"/>
    <w:uiPriority w:val="99"/>
    <w:rsid w:val="00026E67"/>
    <w:pPr>
      <w:shd w:val="clear" w:color="auto" w:fill="FFFFFF"/>
      <w:tabs>
        <w:tab w:val="left" w:pos="1070"/>
      </w:tabs>
      <w:spacing w:before="274" w:after="0" w:line="240" w:lineRule="auto"/>
    </w:pPr>
    <w:rPr>
      <w:rFonts w:ascii="Times New Roman" w:eastAsia="Times New Roman" w:hAnsi="Times New Roman"/>
      <w:b/>
      <w:bCs/>
      <w:i/>
      <w:iCs/>
      <w:color w:val="000000"/>
      <w:spacing w:val="2"/>
      <w:szCs w:val="24"/>
      <w:lang w:eastAsia="ru-RU"/>
    </w:rPr>
  </w:style>
  <w:style w:type="character" w:customStyle="1" w:styleId="aff1">
    <w:name w:val="Основной текст Знак"/>
    <w:basedOn w:val="a0"/>
    <w:link w:val="aff0"/>
    <w:uiPriority w:val="99"/>
    <w:locked/>
    <w:rsid w:val="00026E67"/>
    <w:rPr>
      <w:rFonts w:cs="Times New Roman"/>
      <w:b/>
      <w:bCs/>
      <w:i/>
      <w:iCs/>
      <w:color w:val="000000"/>
      <w:spacing w:val="2"/>
      <w:sz w:val="24"/>
      <w:szCs w:val="24"/>
      <w:lang w:val="ru-RU" w:eastAsia="ru-RU" w:bidi="ar-SA"/>
    </w:rPr>
  </w:style>
  <w:style w:type="paragraph" w:styleId="24">
    <w:name w:val="Body Text 2"/>
    <w:basedOn w:val="a"/>
    <w:link w:val="25"/>
    <w:uiPriority w:val="99"/>
    <w:rsid w:val="00026E67"/>
    <w:pPr>
      <w:shd w:val="clear" w:color="auto" w:fill="FFFFFF"/>
      <w:tabs>
        <w:tab w:val="left" w:pos="1003"/>
      </w:tabs>
      <w:spacing w:after="0" w:line="278" w:lineRule="exact"/>
    </w:pPr>
    <w:rPr>
      <w:rFonts w:ascii="Times New Roman" w:eastAsia="Times New Roman" w:hAnsi="Times New Roman"/>
      <w:color w:val="000000"/>
      <w:szCs w:val="24"/>
      <w:lang w:eastAsia="ru-RU"/>
    </w:rPr>
  </w:style>
  <w:style w:type="character" w:customStyle="1" w:styleId="25">
    <w:name w:val="Основной текст 2 Знак"/>
    <w:basedOn w:val="a0"/>
    <w:link w:val="24"/>
    <w:uiPriority w:val="99"/>
    <w:locked/>
    <w:rsid w:val="00026E67"/>
    <w:rPr>
      <w:rFonts w:cs="Times New Roman"/>
      <w:color w:val="000000"/>
      <w:sz w:val="24"/>
      <w:szCs w:val="24"/>
      <w:lang w:val="ru-RU" w:eastAsia="ru-RU" w:bidi="ar-SA"/>
    </w:rPr>
  </w:style>
  <w:style w:type="paragraph" w:styleId="aff2">
    <w:name w:val="Block Text"/>
    <w:basedOn w:val="a"/>
    <w:uiPriority w:val="99"/>
    <w:rsid w:val="00026E67"/>
    <w:pPr>
      <w:shd w:val="clear" w:color="auto" w:fill="FFFFFF"/>
      <w:spacing w:before="288" w:after="0" w:line="264" w:lineRule="exact"/>
      <w:ind w:left="144" w:right="125"/>
    </w:pPr>
    <w:rPr>
      <w:rFonts w:ascii="Times New Roman" w:eastAsia="Times New Roman" w:hAnsi="Times New Roman"/>
      <w:b/>
      <w:bCs/>
      <w:i/>
      <w:iCs/>
      <w:color w:val="000000"/>
      <w:spacing w:val="-1"/>
      <w:szCs w:val="24"/>
      <w:lang w:eastAsia="ru-RU"/>
    </w:rPr>
  </w:style>
  <w:style w:type="paragraph" w:styleId="aff3">
    <w:name w:val="Body Text Indent"/>
    <w:basedOn w:val="a"/>
    <w:link w:val="aff4"/>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character" w:customStyle="1" w:styleId="aff4">
    <w:name w:val="Основной текст с отступом Знак"/>
    <w:basedOn w:val="a0"/>
    <w:link w:val="aff3"/>
    <w:uiPriority w:val="99"/>
    <w:locked/>
    <w:rsid w:val="00026E67"/>
    <w:rPr>
      <w:rFonts w:cs="Times New Roman"/>
      <w:sz w:val="24"/>
      <w:szCs w:val="24"/>
      <w:lang w:val="ru-RU" w:eastAsia="ru-RU" w:bidi="ar-SA"/>
    </w:rPr>
  </w:style>
  <w:style w:type="paragraph" w:styleId="33">
    <w:name w:val="Body Text 3"/>
    <w:basedOn w:val="a"/>
    <w:link w:val="34"/>
    <w:uiPriority w:val="99"/>
    <w:rsid w:val="00026E67"/>
    <w:pPr>
      <w:shd w:val="clear" w:color="auto" w:fill="FFFFFF"/>
      <w:spacing w:before="125" w:after="0" w:line="317" w:lineRule="exact"/>
      <w:ind w:right="14"/>
    </w:pPr>
    <w:rPr>
      <w:rFonts w:ascii="Times New Roman" w:eastAsia="Times New Roman" w:hAnsi="Times New Roman"/>
      <w:color w:val="000000"/>
      <w:szCs w:val="28"/>
      <w:lang w:eastAsia="ru-RU"/>
    </w:rPr>
  </w:style>
  <w:style w:type="character" w:customStyle="1" w:styleId="34">
    <w:name w:val="Основной текст 3 Знак"/>
    <w:basedOn w:val="a0"/>
    <w:link w:val="33"/>
    <w:uiPriority w:val="99"/>
    <w:locked/>
    <w:rsid w:val="00026E67"/>
    <w:rPr>
      <w:rFonts w:cs="Times New Roman"/>
      <w:color w:val="000000"/>
      <w:sz w:val="28"/>
      <w:szCs w:val="28"/>
      <w:lang w:val="ru-RU" w:eastAsia="ru-RU" w:bidi="ar-SA"/>
    </w:rPr>
  </w:style>
  <w:style w:type="paragraph" w:styleId="26">
    <w:name w:val="List Number 2"/>
    <w:basedOn w:val="a"/>
    <w:uiPriority w:val="99"/>
    <w:rsid w:val="00026E67"/>
    <w:pPr>
      <w:spacing w:before="60" w:after="0" w:line="240" w:lineRule="auto"/>
      <w:jc w:val="both"/>
      <w:outlineLvl w:val="1"/>
    </w:pPr>
    <w:rPr>
      <w:rFonts w:ascii="Times New Roman" w:eastAsia="Times New Roman" w:hAnsi="Times New Roman"/>
      <w:kern w:val="20"/>
      <w:sz w:val="28"/>
      <w:szCs w:val="24"/>
      <w:lang w:eastAsia="ru-RU"/>
    </w:rPr>
  </w:style>
  <w:style w:type="paragraph" w:styleId="27">
    <w:name w:val="Body Text Indent 2"/>
    <w:aliases w:val="Знак"/>
    <w:basedOn w:val="a"/>
    <w:link w:val="28"/>
    <w:uiPriority w:val="99"/>
    <w:rsid w:val="00026E67"/>
    <w:pPr>
      <w:spacing w:after="120" w:line="480" w:lineRule="auto"/>
      <w:ind w:left="283" w:firstLine="567"/>
      <w:jc w:val="both"/>
    </w:pPr>
    <w:rPr>
      <w:rFonts w:ascii="Times New Roman" w:eastAsia="Times New Roman" w:hAnsi="Times New Roman"/>
      <w:sz w:val="28"/>
      <w:szCs w:val="24"/>
      <w:lang w:eastAsia="ru-RU"/>
    </w:rPr>
  </w:style>
  <w:style w:type="character" w:customStyle="1" w:styleId="28">
    <w:name w:val="Основной текст с отступом 2 Знак"/>
    <w:aliases w:val="Знак Знак"/>
    <w:basedOn w:val="a0"/>
    <w:link w:val="27"/>
    <w:uiPriority w:val="99"/>
    <w:semiHidden/>
    <w:locked/>
    <w:rsid w:val="007D4841"/>
    <w:rPr>
      <w:rFonts w:cs="Times New Roman"/>
      <w:lang w:eastAsia="en-US"/>
    </w:rPr>
  </w:style>
  <w:style w:type="paragraph" w:styleId="HTML">
    <w:name w:val="HTML Address"/>
    <w:basedOn w:val="a"/>
    <w:link w:val="HTML0"/>
    <w:uiPriority w:val="99"/>
    <w:rsid w:val="00026E67"/>
    <w:pPr>
      <w:spacing w:after="0" w:line="240" w:lineRule="auto"/>
      <w:ind w:firstLine="567"/>
      <w:jc w:val="both"/>
    </w:pPr>
    <w:rPr>
      <w:rFonts w:ascii="Times New Roman" w:eastAsia="Times New Roman" w:hAnsi="Times New Roman"/>
      <w:i/>
      <w:iCs/>
      <w:sz w:val="28"/>
      <w:szCs w:val="24"/>
      <w:lang w:eastAsia="ru-RU"/>
    </w:rPr>
  </w:style>
  <w:style w:type="character" w:customStyle="1" w:styleId="HTML0">
    <w:name w:val="Адрес HTML Знак"/>
    <w:basedOn w:val="a0"/>
    <w:link w:val="HTML"/>
    <w:uiPriority w:val="99"/>
    <w:locked/>
    <w:rsid w:val="00026E67"/>
    <w:rPr>
      <w:rFonts w:cs="Times New Roman"/>
      <w:i/>
      <w:iCs/>
      <w:sz w:val="24"/>
      <w:szCs w:val="24"/>
      <w:lang w:val="ru-RU" w:eastAsia="ru-RU" w:bidi="ar-SA"/>
    </w:rPr>
  </w:style>
  <w:style w:type="paragraph" w:styleId="aff5">
    <w:name w:val="envelope address"/>
    <w:basedOn w:val="a"/>
    <w:uiPriority w:val="99"/>
    <w:rsid w:val="00026E67"/>
    <w:pPr>
      <w:framePr w:w="7920" w:h="1980" w:hRule="exact" w:hSpace="180" w:wrap="auto" w:hAnchor="page" w:xAlign="center" w:yAlign="bottom"/>
      <w:spacing w:after="0" w:line="240" w:lineRule="auto"/>
      <w:ind w:left="2880" w:firstLine="567"/>
      <w:jc w:val="both"/>
    </w:pPr>
    <w:rPr>
      <w:rFonts w:ascii="Arial" w:eastAsia="Times New Roman" w:hAnsi="Arial" w:cs="Arial"/>
      <w:sz w:val="28"/>
      <w:szCs w:val="24"/>
      <w:lang w:eastAsia="ru-RU"/>
    </w:rPr>
  </w:style>
  <w:style w:type="character" w:styleId="HTML1">
    <w:name w:val="HTML Acronym"/>
    <w:basedOn w:val="a0"/>
    <w:uiPriority w:val="99"/>
    <w:rsid w:val="00026E67"/>
    <w:rPr>
      <w:rFonts w:cs="Times New Roman"/>
    </w:rPr>
  </w:style>
  <w:style w:type="character" w:styleId="aff6">
    <w:name w:val="Emphasis"/>
    <w:basedOn w:val="a0"/>
    <w:uiPriority w:val="20"/>
    <w:qFormat/>
    <w:rsid w:val="00026E67"/>
    <w:rPr>
      <w:rFonts w:cs="Times New Roman"/>
      <w:i/>
      <w:iCs/>
    </w:rPr>
  </w:style>
  <w:style w:type="paragraph" w:styleId="aff7">
    <w:name w:val="Date"/>
    <w:basedOn w:val="a"/>
    <w:next w:val="a"/>
    <w:link w:val="aff8"/>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8">
    <w:name w:val="Дата Знак"/>
    <w:basedOn w:val="a0"/>
    <w:link w:val="aff7"/>
    <w:uiPriority w:val="99"/>
    <w:locked/>
    <w:rsid w:val="00026E67"/>
    <w:rPr>
      <w:rFonts w:cs="Times New Roman"/>
      <w:sz w:val="24"/>
      <w:szCs w:val="24"/>
      <w:lang w:val="ru-RU" w:eastAsia="ru-RU" w:bidi="ar-SA"/>
    </w:rPr>
  </w:style>
  <w:style w:type="paragraph" w:styleId="aff9">
    <w:name w:val="Note Heading"/>
    <w:basedOn w:val="a"/>
    <w:next w:val="a"/>
    <w:link w:val="affa"/>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a">
    <w:name w:val="Заголовок записки Знак"/>
    <w:basedOn w:val="a0"/>
    <w:link w:val="aff9"/>
    <w:uiPriority w:val="99"/>
    <w:locked/>
    <w:rsid w:val="00026E67"/>
    <w:rPr>
      <w:rFonts w:cs="Times New Roman"/>
      <w:sz w:val="24"/>
      <w:szCs w:val="24"/>
      <w:lang w:val="ru-RU" w:eastAsia="ru-RU" w:bidi="ar-SA"/>
    </w:rPr>
  </w:style>
  <w:style w:type="character" w:styleId="HTML2">
    <w:name w:val="HTML Keyboard"/>
    <w:basedOn w:val="a0"/>
    <w:uiPriority w:val="99"/>
    <w:rsid w:val="00026E67"/>
    <w:rPr>
      <w:rFonts w:ascii="Courier New" w:hAnsi="Courier New" w:cs="Courier New"/>
      <w:sz w:val="20"/>
      <w:szCs w:val="20"/>
    </w:rPr>
  </w:style>
  <w:style w:type="character" w:styleId="HTML3">
    <w:name w:val="HTML Code"/>
    <w:basedOn w:val="a0"/>
    <w:uiPriority w:val="99"/>
    <w:rsid w:val="00026E67"/>
    <w:rPr>
      <w:rFonts w:ascii="Courier New" w:hAnsi="Courier New" w:cs="Courier New"/>
      <w:sz w:val="20"/>
      <w:szCs w:val="20"/>
    </w:rPr>
  </w:style>
  <w:style w:type="paragraph" w:styleId="affb">
    <w:name w:val="Body Text First Indent"/>
    <w:basedOn w:val="aff0"/>
    <w:link w:val="affc"/>
    <w:uiPriority w:val="99"/>
    <w:rsid w:val="00026E67"/>
    <w:pPr>
      <w:shd w:val="clear" w:color="auto" w:fill="auto"/>
      <w:tabs>
        <w:tab w:val="clear" w:pos="1070"/>
      </w:tabs>
      <w:spacing w:before="0" w:after="120"/>
      <w:ind w:firstLine="210"/>
      <w:jc w:val="both"/>
    </w:pPr>
    <w:rPr>
      <w:b w:val="0"/>
      <w:bCs w:val="0"/>
      <w:i w:val="0"/>
      <w:iCs w:val="0"/>
      <w:color w:val="auto"/>
      <w:spacing w:val="0"/>
      <w:sz w:val="24"/>
    </w:rPr>
  </w:style>
  <w:style w:type="character" w:customStyle="1" w:styleId="affc">
    <w:name w:val="Красная строка Знак"/>
    <w:basedOn w:val="aff1"/>
    <w:link w:val="affb"/>
    <w:uiPriority w:val="99"/>
    <w:locked/>
    <w:rsid w:val="00026E67"/>
    <w:rPr>
      <w:rFonts w:cs="Times New Roman"/>
      <w:b/>
      <w:bCs/>
      <w:i/>
      <w:iCs/>
      <w:color w:val="000000"/>
      <w:spacing w:val="2"/>
      <w:sz w:val="24"/>
      <w:szCs w:val="24"/>
      <w:lang w:val="ru-RU" w:eastAsia="ru-RU" w:bidi="ar-SA"/>
    </w:rPr>
  </w:style>
  <w:style w:type="paragraph" w:styleId="29">
    <w:name w:val="Body Text First Indent 2"/>
    <w:basedOn w:val="a"/>
    <w:link w:val="2a"/>
    <w:uiPriority w:val="99"/>
    <w:rsid w:val="00026E67"/>
    <w:pPr>
      <w:spacing w:after="120" w:line="240" w:lineRule="auto"/>
      <w:ind w:left="283" w:firstLine="210"/>
      <w:jc w:val="both"/>
    </w:pPr>
    <w:rPr>
      <w:rFonts w:ascii="Times New Roman" w:eastAsia="Times New Roman" w:hAnsi="Times New Roman"/>
      <w:sz w:val="28"/>
      <w:szCs w:val="24"/>
      <w:lang w:eastAsia="ru-RU"/>
    </w:rPr>
  </w:style>
  <w:style w:type="character" w:customStyle="1" w:styleId="2a">
    <w:name w:val="Красная строка 2 Знак"/>
    <w:basedOn w:val="aff4"/>
    <w:link w:val="29"/>
    <w:uiPriority w:val="99"/>
    <w:locked/>
    <w:rsid w:val="00026E67"/>
    <w:rPr>
      <w:rFonts w:cs="Times New Roman"/>
      <w:sz w:val="24"/>
      <w:szCs w:val="24"/>
      <w:lang w:val="ru-RU" w:eastAsia="ru-RU" w:bidi="ar-SA"/>
    </w:rPr>
  </w:style>
  <w:style w:type="paragraph" w:styleId="2">
    <w:name w:val="List Bullet 2"/>
    <w:basedOn w:val="a"/>
    <w:uiPriority w:val="99"/>
    <w:rsid w:val="00026E67"/>
    <w:pPr>
      <w:numPr>
        <w:numId w:val="1"/>
      </w:numPr>
      <w:tabs>
        <w:tab w:val="clear" w:pos="643"/>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35">
    <w:name w:val="List Bullet 3"/>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42">
    <w:name w:val="List Bullet 4"/>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paragraph" w:styleId="51">
    <w:name w:val="List Bullet 5"/>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character" w:styleId="affd">
    <w:name w:val="line number"/>
    <w:basedOn w:val="a0"/>
    <w:uiPriority w:val="99"/>
    <w:rsid w:val="00026E67"/>
    <w:rPr>
      <w:rFonts w:cs="Times New Roman"/>
    </w:rPr>
  </w:style>
  <w:style w:type="paragraph" w:styleId="36">
    <w:name w:val="List Number 3"/>
    <w:basedOn w:val="a"/>
    <w:uiPriority w:val="99"/>
    <w:rsid w:val="00026E67"/>
    <w:pPr>
      <w:tabs>
        <w:tab w:val="num" w:pos="0"/>
      </w:tabs>
      <w:spacing w:after="0" w:line="240" w:lineRule="auto"/>
      <w:jc w:val="both"/>
    </w:pPr>
    <w:rPr>
      <w:rFonts w:ascii="Times New Roman" w:eastAsia="Times New Roman" w:hAnsi="Times New Roman"/>
      <w:sz w:val="28"/>
      <w:szCs w:val="24"/>
      <w:lang w:eastAsia="ru-RU"/>
    </w:rPr>
  </w:style>
  <w:style w:type="paragraph" w:styleId="43">
    <w:name w:val="List Number 4"/>
    <w:basedOn w:val="a"/>
    <w:uiPriority w:val="99"/>
    <w:rsid w:val="00026E67"/>
    <w:pPr>
      <w:tabs>
        <w:tab w:val="num" w:pos="417"/>
      </w:tabs>
      <w:spacing w:after="0" w:line="240" w:lineRule="auto"/>
      <w:ind w:left="417" w:hanging="360"/>
      <w:jc w:val="both"/>
    </w:pPr>
    <w:rPr>
      <w:rFonts w:ascii="Times New Roman" w:eastAsia="Times New Roman" w:hAnsi="Times New Roman"/>
      <w:sz w:val="28"/>
      <w:szCs w:val="24"/>
      <w:lang w:eastAsia="ru-RU"/>
    </w:rPr>
  </w:style>
  <w:style w:type="paragraph" w:styleId="52">
    <w:name w:val="List Number 5"/>
    <w:basedOn w:val="a"/>
    <w:uiPriority w:val="99"/>
    <w:rsid w:val="00026E67"/>
    <w:pPr>
      <w:tabs>
        <w:tab w:val="num" w:pos="567"/>
      </w:tabs>
      <w:spacing w:after="0" w:line="240" w:lineRule="auto"/>
      <w:ind w:left="567" w:hanging="567"/>
      <w:jc w:val="both"/>
    </w:pPr>
    <w:rPr>
      <w:rFonts w:ascii="Times New Roman" w:eastAsia="Times New Roman" w:hAnsi="Times New Roman"/>
      <w:sz w:val="28"/>
      <w:szCs w:val="24"/>
      <w:lang w:eastAsia="ru-RU"/>
    </w:rPr>
  </w:style>
  <w:style w:type="character" w:styleId="HTML4">
    <w:name w:val="HTML Sample"/>
    <w:basedOn w:val="a0"/>
    <w:uiPriority w:val="99"/>
    <w:rsid w:val="00026E67"/>
    <w:rPr>
      <w:rFonts w:ascii="Courier New" w:hAnsi="Courier New" w:cs="Courier New"/>
    </w:rPr>
  </w:style>
  <w:style w:type="paragraph" w:styleId="2b">
    <w:name w:val="envelope return"/>
    <w:basedOn w:val="a"/>
    <w:uiPriority w:val="99"/>
    <w:rsid w:val="00026E67"/>
    <w:pPr>
      <w:spacing w:after="0" w:line="240" w:lineRule="auto"/>
      <w:ind w:firstLine="567"/>
      <w:jc w:val="both"/>
    </w:pPr>
    <w:rPr>
      <w:rFonts w:ascii="Arial" w:eastAsia="Times New Roman" w:hAnsi="Arial" w:cs="Arial"/>
      <w:sz w:val="20"/>
      <w:szCs w:val="20"/>
      <w:lang w:eastAsia="ru-RU"/>
    </w:rPr>
  </w:style>
  <w:style w:type="paragraph" w:styleId="affe">
    <w:name w:val="Normal (Web)"/>
    <w:basedOn w:val="a"/>
    <w:uiPriority w:val="99"/>
    <w:rsid w:val="00026E67"/>
    <w:pPr>
      <w:spacing w:after="0" w:line="240" w:lineRule="auto"/>
      <w:ind w:firstLine="567"/>
      <w:jc w:val="both"/>
    </w:pPr>
    <w:rPr>
      <w:rFonts w:ascii="Times New Roman" w:eastAsia="Times New Roman" w:hAnsi="Times New Roman"/>
      <w:sz w:val="28"/>
      <w:szCs w:val="24"/>
      <w:lang w:eastAsia="ru-RU"/>
    </w:rPr>
  </w:style>
  <w:style w:type="paragraph" w:styleId="afff">
    <w:name w:val="Normal Indent"/>
    <w:basedOn w:val="a"/>
    <w:uiPriority w:val="99"/>
    <w:rsid w:val="00026E67"/>
    <w:pPr>
      <w:spacing w:after="0" w:line="240" w:lineRule="auto"/>
      <w:ind w:left="708" w:firstLine="567"/>
      <w:jc w:val="both"/>
    </w:pPr>
    <w:rPr>
      <w:rFonts w:ascii="Times New Roman" w:eastAsia="Times New Roman" w:hAnsi="Times New Roman"/>
      <w:sz w:val="28"/>
      <w:szCs w:val="24"/>
      <w:lang w:eastAsia="ru-RU"/>
    </w:rPr>
  </w:style>
  <w:style w:type="character" w:styleId="HTML5">
    <w:name w:val="HTML Definition"/>
    <w:basedOn w:val="a0"/>
    <w:uiPriority w:val="99"/>
    <w:rsid w:val="00026E67"/>
    <w:rPr>
      <w:rFonts w:cs="Times New Roman"/>
      <w:i/>
      <w:iCs/>
    </w:rPr>
  </w:style>
  <w:style w:type="paragraph" w:styleId="37">
    <w:name w:val="Body Text Indent 3"/>
    <w:basedOn w:val="a"/>
    <w:link w:val="38"/>
    <w:uiPriority w:val="99"/>
    <w:rsid w:val="00026E67"/>
    <w:pPr>
      <w:spacing w:after="120" w:line="240" w:lineRule="auto"/>
      <w:ind w:left="283" w:firstLine="567"/>
      <w:jc w:val="both"/>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locked/>
    <w:rsid w:val="00026E67"/>
    <w:rPr>
      <w:rFonts w:cs="Times New Roman"/>
      <w:sz w:val="16"/>
      <w:szCs w:val="16"/>
      <w:lang w:val="ru-RU" w:eastAsia="ru-RU" w:bidi="ar-SA"/>
    </w:rPr>
  </w:style>
  <w:style w:type="character" w:styleId="HTML6">
    <w:name w:val="HTML Variable"/>
    <w:basedOn w:val="a0"/>
    <w:uiPriority w:val="99"/>
    <w:rsid w:val="00026E67"/>
    <w:rPr>
      <w:rFonts w:cs="Times New Roman"/>
      <w:i/>
      <w:iCs/>
    </w:rPr>
  </w:style>
  <w:style w:type="character" w:styleId="HTML7">
    <w:name w:val="HTML Typewriter"/>
    <w:basedOn w:val="a0"/>
    <w:uiPriority w:val="99"/>
    <w:rsid w:val="00026E67"/>
    <w:rPr>
      <w:rFonts w:ascii="Courier New" w:hAnsi="Courier New" w:cs="Courier New"/>
      <w:sz w:val="20"/>
      <w:szCs w:val="20"/>
    </w:rPr>
  </w:style>
  <w:style w:type="paragraph" w:styleId="afff0">
    <w:name w:val="Signature"/>
    <w:basedOn w:val="a"/>
    <w:link w:val="afff1"/>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1">
    <w:name w:val="Подпись Знак"/>
    <w:basedOn w:val="a0"/>
    <w:link w:val="afff0"/>
    <w:uiPriority w:val="99"/>
    <w:locked/>
    <w:rsid w:val="00026E67"/>
    <w:rPr>
      <w:rFonts w:cs="Times New Roman"/>
      <w:sz w:val="24"/>
      <w:szCs w:val="24"/>
      <w:lang w:val="ru-RU" w:eastAsia="ru-RU" w:bidi="ar-SA"/>
    </w:rPr>
  </w:style>
  <w:style w:type="paragraph" w:styleId="afff2">
    <w:name w:val="Salutation"/>
    <w:basedOn w:val="a"/>
    <w:next w:val="a"/>
    <w:link w:val="afff3"/>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3">
    <w:name w:val="Приветствие Знак"/>
    <w:basedOn w:val="a0"/>
    <w:link w:val="afff2"/>
    <w:uiPriority w:val="99"/>
    <w:locked/>
    <w:rsid w:val="00026E67"/>
    <w:rPr>
      <w:rFonts w:cs="Times New Roman"/>
      <w:sz w:val="24"/>
      <w:szCs w:val="24"/>
      <w:lang w:val="ru-RU" w:eastAsia="ru-RU" w:bidi="ar-SA"/>
    </w:rPr>
  </w:style>
  <w:style w:type="paragraph" w:styleId="afff4">
    <w:name w:val="List Continue"/>
    <w:basedOn w:val="a"/>
    <w:uiPriority w:val="99"/>
    <w:rsid w:val="00026E67"/>
    <w:pPr>
      <w:spacing w:after="120" w:line="240" w:lineRule="auto"/>
      <w:ind w:left="283" w:firstLine="567"/>
      <w:jc w:val="both"/>
    </w:pPr>
    <w:rPr>
      <w:rFonts w:ascii="Times New Roman" w:eastAsia="Times New Roman" w:hAnsi="Times New Roman"/>
      <w:sz w:val="28"/>
      <w:szCs w:val="24"/>
      <w:lang w:eastAsia="ru-RU"/>
    </w:rPr>
  </w:style>
  <w:style w:type="paragraph" w:styleId="2c">
    <w:name w:val="List Continue 2"/>
    <w:basedOn w:val="a"/>
    <w:uiPriority w:val="99"/>
    <w:rsid w:val="00026E67"/>
    <w:pPr>
      <w:spacing w:after="120" w:line="240" w:lineRule="auto"/>
      <w:ind w:left="566" w:firstLine="567"/>
      <w:jc w:val="both"/>
    </w:pPr>
    <w:rPr>
      <w:rFonts w:ascii="Times New Roman" w:eastAsia="Times New Roman" w:hAnsi="Times New Roman"/>
      <w:sz w:val="28"/>
      <w:szCs w:val="24"/>
      <w:lang w:eastAsia="ru-RU"/>
    </w:rPr>
  </w:style>
  <w:style w:type="paragraph" w:styleId="39">
    <w:name w:val="List Continue 3"/>
    <w:basedOn w:val="a"/>
    <w:uiPriority w:val="99"/>
    <w:rsid w:val="00026E67"/>
    <w:pPr>
      <w:spacing w:after="120" w:line="240" w:lineRule="auto"/>
      <w:ind w:left="849" w:firstLine="567"/>
      <w:jc w:val="both"/>
    </w:pPr>
    <w:rPr>
      <w:rFonts w:ascii="Times New Roman" w:eastAsia="Times New Roman" w:hAnsi="Times New Roman"/>
      <w:sz w:val="28"/>
      <w:szCs w:val="24"/>
      <w:lang w:eastAsia="ru-RU"/>
    </w:rPr>
  </w:style>
  <w:style w:type="paragraph" w:styleId="44">
    <w:name w:val="List Continue 4"/>
    <w:basedOn w:val="a"/>
    <w:uiPriority w:val="99"/>
    <w:rsid w:val="00026E67"/>
    <w:pPr>
      <w:spacing w:after="120" w:line="240" w:lineRule="auto"/>
      <w:ind w:left="1132" w:firstLine="567"/>
      <w:jc w:val="both"/>
    </w:pPr>
    <w:rPr>
      <w:rFonts w:ascii="Times New Roman" w:eastAsia="Times New Roman" w:hAnsi="Times New Roman"/>
      <w:sz w:val="28"/>
      <w:szCs w:val="24"/>
      <w:lang w:eastAsia="ru-RU"/>
    </w:rPr>
  </w:style>
  <w:style w:type="paragraph" w:styleId="53">
    <w:name w:val="List Continue 5"/>
    <w:basedOn w:val="a"/>
    <w:uiPriority w:val="99"/>
    <w:rsid w:val="00026E67"/>
    <w:pPr>
      <w:spacing w:after="120" w:line="240" w:lineRule="auto"/>
      <w:ind w:left="1415" w:firstLine="567"/>
      <w:jc w:val="both"/>
    </w:pPr>
    <w:rPr>
      <w:rFonts w:ascii="Times New Roman" w:eastAsia="Times New Roman" w:hAnsi="Times New Roman"/>
      <w:sz w:val="28"/>
      <w:szCs w:val="24"/>
      <w:lang w:eastAsia="ru-RU"/>
    </w:rPr>
  </w:style>
  <w:style w:type="paragraph" w:styleId="afff5">
    <w:name w:val="Closing"/>
    <w:basedOn w:val="a"/>
    <w:link w:val="afff6"/>
    <w:uiPriority w:val="99"/>
    <w:rsid w:val="00026E67"/>
    <w:pPr>
      <w:spacing w:after="0" w:line="240" w:lineRule="auto"/>
      <w:ind w:left="4252" w:firstLine="567"/>
      <w:jc w:val="both"/>
    </w:pPr>
    <w:rPr>
      <w:rFonts w:ascii="Times New Roman" w:eastAsia="Times New Roman" w:hAnsi="Times New Roman"/>
      <w:sz w:val="28"/>
      <w:szCs w:val="24"/>
      <w:lang w:eastAsia="ru-RU"/>
    </w:rPr>
  </w:style>
  <w:style w:type="character" w:customStyle="1" w:styleId="afff6">
    <w:name w:val="Прощание Знак"/>
    <w:basedOn w:val="a0"/>
    <w:link w:val="afff5"/>
    <w:uiPriority w:val="99"/>
    <w:locked/>
    <w:rsid w:val="00026E67"/>
    <w:rPr>
      <w:rFonts w:cs="Times New Roman"/>
      <w:sz w:val="24"/>
      <w:szCs w:val="24"/>
      <w:lang w:val="ru-RU" w:eastAsia="ru-RU" w:bidi="ar-SA"/>
    </w:rPr>
  </w:style>
  <w:style w:type="paragraph" w:styleId="afff7">
    <w:name w:val="List"/>
    <w:basedOn w:val="a"/>
    <w:uiPriority w:val="99"/>
    <w:rsid w:val="00026E67"/>
    <w:pPr>
      <w:spacing w:after="0" w:line="240" w:lineRule="auto"/>
      <w:ind w:left="283" w:hanging="283"/>
      <w:jc w:val="both"/>
    </w:pPr>
    <w:rPr>
      <w:rFonts w:ascii="Times New Roman" w:eastAsia="Times New Roman" w:hAnsi="Times New Roman"/>
      <w:sz w:val="28"/>
      <w:szCs w:val="24"/>
      <w:lang w:eastAsia="ru-RU"/>
    </w:rPr>
  </w:style>
  <w:style w:type="paragraph" w:styleId="2d">
    <w:name w:val="List 2"/>
    <w:basedOn w:val="a"/>
    <w:uiPriority w:val="99"/>
    <w:rsid w:val="00026E67"/>
    <w:pPr>
      <w:spacing w:after="0" w:line="240" w:lineRule="auto"/>
      <w:ind w:left="566" w:hanging="283"/>
      <w:jc w:val="both"/>
    </w:pPr>
    <w:rPr>
      <w:rFonts w:ascii="Times New Roman" w:eastAsia="Times New Roman" w:hAnsi="Times New Roman"/>
      <w:sz w:val="28"/>
      <w:szCs w:val="24"/>
      <w:lang w:eastAsia="ru-RU"/>
    </w:rPr>
  </w:style>
  <w:style w:type="paragraph" w:styleId="3a">
    <w:name w:val="List 3"/>
    <w:basedOn w:val="a"/>
    <w:uiPriority w:val="99"/>
    <w:rsid w:val="00026E67"/>
    <w:pPr>
      <w:spacing w:after="0" w:line="240" w:lineRule="auto"/>
      <w:ind w:left="849" w:hanging="283"/>
      <w:jc w:val="both"/>
    </w:pPr>
    <w:rPr>
      <w:rFonts w:ascii="Times New Roman" w:eastAsia="Times New Roman" w:hAnsi="Times New Roman"/>
      <w:sz w:val="28"/>
      <w:szCs w:val="24"/>
      <w:lang w:eastAsia="ru-RU"/>
    </w:rPr>
  </w:style>
  <w:style w:type="paragraph" w:styleId="45">
    <w:name w:val="List 4"/>
    <w:basedOn w:val="a"/>
    <w:uiPriority w:val="99"/>
    <w:rsid w:val="00026E67"/>
    <w:pPr>
      <w:spacing w:after="0" w:line="240" w:lineRule="auto"/>
      <w:ind w:left="1132" w:hanging="283"/>
      <w:jc w:val="both"/>
    </w:pPr>
    <w:rPr>
      <w:rFonts w:ascii="Times New Roman" w:eastAsia="Times New Roman" w:hAnsi="Times New Roman"/>
      <w:sz w:val="28"/>
      <w:szCs w:val="24"/>
      <w:lang w:eastAsia="ru-RU"/>
    </w:rPr>
  </w:style>
  <w:style w:type="paragraph" w:styleId="54">
    <w:name w:val="List 5"/>
    <w:basedOn w:val="a"/>
    <w:uiPriority w:val="99"/>
    <w:rsid w:val="00026E67"/>
    <w:pPr>
      <w:spacing w:after="0" w:line="240" w:lineRule="auto"/>
      <w:ind w:left="1415" w:hanging="283"/>
      <w:jc w:val="both"/>
    </w:pPr>
    <w:rPr>
      <w:rFonts w:ascii="Times New Roman" w:eastAsia="Times New Roman" w:hAnsi="Times New Roman"/>
      <w:sz w:val="28"/>
      <w:szCs w:val="24"/>
      <w:lang w:eastAsia="ru-RU"/>
    </w:rPr>
  </w:style>
  <w:style w:type="paragraph" w:styleId="HTML8">
    <w:name w:val="HTML Preformatted"/>
    <w:basedOn w:val="a"/>
    <w:link w:val="HTML9"/>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HTML9">
    <w:name w:val="Стандартный HTML Знак"/>
    <w:basedOn w:val="a0"/>
    <w:link w:val="HTML8"/>
    <w:uiPriority w:val="99"/>
    <w:locked/>
    <w:rsid w:val="00026E67"/>
    <w:rPr>
      <w:rFonts w:ascii="Courier New" w:hAnsi="Courier New" w:cs="Courier New"/>
      <w:lang w:val="ru-RU" w:eastAsia="ru-RU" w:bidi="ar-SA"/>
    </w:rPr>
  </w:style>
  <w:style w:type="character" w:styleId="afff8">
    <w:name w:val="Strong"/>
    <w:basedOn w:val="a0"/>
    <w:uiPriority w:val="22"/>
    <w:qFormat/>
    <w:rsid w:val="00026E67"/>
    <w:rPr>
      <w:rFonts w:cs="Times New Roman"/>
      <w:b/>
      <w:bCs/>
    </w:rPr>
  </w:style>
  <w:style w:type="paragraph" w:styleId="afff9">
    <w:name w:val="Plain Text"/>
    <w:basedOn w:val="a"/>
    <w:link w:val="afffa"/>
    <w:uiPriority w:val="99"/>
    <w:rsid w:val="00026E67"/>
    <w:pPr>
      <w:spacing w:after="0" w:line="240" w:lineRule="auto"/>
      <w:ind w:firstLine="567"/>
      <w:jc w:val="both"/>
    </w:pPr>
    <w:rPr>
      <w:rFonts w:ascii="Courier New" w:eastAsia="Times New Roman" w:hAnsi="Courier New" w:cs="Courier New"/>
      <w:sz w:val="20"/>
      <w:szCs w:val="20"/>
      <w:lang w:eastAsia="ru-RU"/>
    </w:rPr>
  </w:style>
  <w:style w:type="character" w:customStyle="1" w:styleId="afffa">
    <w:name w:val="Текст Знак"/>
    <w:basedOn w:val="a0"/>
    <w:link w:val="afff9"/>
    <w:uiPriority w:val="99"/>
    <w:locked/>
    <w:rsid w:val="00026E67"/>
    <w:rPr>
      <w:rFonts w:ascii="Courier New" w:hAnsi="Courier New" w:cs="Courier New"/>
      <w:lang w:val="ru-RU" w:eastAsia="ru-RU" w:bidi="ar-SA"/>
    </w:rPr>
  </w:style>
  <w:style w:type="character" w:styleId="HTMLa">
    <w:name w:val="HTML Cite"/>
    <w:basedOn w:val="a0"/>
    <w:uiPriority w:val="99"/>
    <w:rsid w:val="00026E67"/>
    <w:rPr>
      <w:rFonts w:cs="Times New Roman"/>
      <w:i/>
      <w:iCs/>
    </w:rPr>
  </w:style>
  <w:style w:type="paragraph" w:styleId="afffb">
    <w:name w:val="Message Header"/>
    <w:basedOn w:val="a"/>
    <w:link w:val="afffc"/>
    <w:uiPriority w:val="99"/>
    <w:rsid w:val="00026E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8"/>
      <w:szCs w:val="24"/>
      <w:lang w:eastAsia="ru-RU"/>
    </w:rPr>
  </w:style>
  <w:style w:type="character" w:customStyle="1" w:styleId="afffc">
    <w:name w:val="Шапка Знак"/>
    <w:basedOn w:val="a0"/>
    <w:link w:val="afffb"/>
    <w:uiPriority w:val="99"/>
    <w:semiHidden/>
    <w:locked/>
    <w:rsid w:val="007D4841"/>
    <w:rPr>
      <w:rFonts w:ascii="Cambria" w:hAnsi="Cambria" w:cs="Times New Roman"/>
      <w:sz w:val="24"/>
      <w:szCs w:val="24"/>
      <w:shd w:val="pct20" w:color="auto" w:fill="auto"/>
      <w:lang w:eastAsia="en-US"/>
    </w:rPr>
  </w:style>
  <w:style w:type="paragraph" w:styleId="afffd">
    <w:name w:val="E-mail Signature"/>
    <w:basedOn w:val="a"/>
    <w:link w:val="afffe"/>
    <w:uiPriority w:val="99"/>
    <w:rsid w:val="00026E67"/>
    <w:pPr>
      <w:spacing w:after="0" w:line="240" w:lineRule="auto"/>
      <w:ind w:firstLine="567"/>
      <w:jc w:val="both"/>
    </w:pPr>
    <w:rPr>
      <w:rFonts w:ascii="Times New Roman" w:eastAsia="Times New Roman" w:hAnsi="Times New Roman"/>
      <w:sz w:val="28"/>
      <w:szCs w:val="24"/>
      <w:lang w:eastAsia="ru-RU"/>
    </w:rPr>
  </w:style>
  <w:style w:type="character" w:customStyle="1" w:styleId="afffe">
    <w:name w:val="Электронная подпись Знак"/>
    <w:basedOn w:val="a0"/>
    <w:link w:val="afffd"/>
    <w:uiPriority w:val="99"/>
    <w:semiHidden/>
    <w:locked/>
    <w:rsid w:val="007D4841"/>
    <w:rPr>
      <w:rFonts w:cs="Times New Roman"/>
      <w:lang w:eastAsia="en-US"/>
    </w:rPr>
  </w:style>
  <w:style w:type="paragraph" w:customStyle="1" w:styleId="affff">
    <w:name w:val="Контракт б/н"/>
    <w:basedOn w:val="-0"/>
    <w:uiPriority w:val="99"/>
    <w:rsid w:val="00026E67"/>
    <w:pPr>
      <w:ind w:firstLine="567"/>
    </w:pPr>
  </w:style>
  <w:style w:type="paragraph" w:customStyle="1" w:styleId="affff0">
    <w:name w:val="Заголовок формы"/>
    <w:basedOn w:val="a"/>
    <w:uiPriority w:val="99"/>
    <w:rsid w:val="00026E67"/>
    <w:pPr>
      <w:spacing w:before="240" w:after="120" w:line="240" w:lineRule="auto"/>
      <w:ind w:firstLine="567"/>
      <w:jc w:val="center"/>
    </w:pPr>
    <w:rPr>
      <w:rFonts w:ascii="Times New Roman" w:eastAsia="Times New Roman" w:hAnsi="Times New Roman"/>
      <w:b/>
      <w:caps/>
      <w:sz w:val="28"/>
      <w:szCs w:val="24"/>
      <w:lang w:eastAsia="ru-RU"/>
    </w:rPr>
  </w:style>
  <w:style w:type="paragraph" w:customStyle="1" w:styleId="-2">
    <w:name w:val="Контракт-подподпунк"/>
    <w:basedOn w:val="a"/>
    <w:uiPriority w:val="99"/>
    <w:rsid w:val="00026E67"/>
    <w:pPr>
      <w:spacing w:after="0" w:line="240" w:lineRule="auto"/>
      <w:ind w:left="3589" w:hanging="360"/>
      <w:jc w:val="both"/>
    </w:pPr>
    <w:rPr>
      <w:rFonts w:ascii="Times New Roman" w:eastAsia="Times New Roman" w:hAnsi="Times New Roman"/>
      <w:sz w:val="28"/>
      <w:szCs w:val="24"/>
      <w:lang w:eastAsia="ru-RU"/>
    </w:rPr>
  </w:style>
  <w:style w:type="paragraph" w:customStyle="1" w:styleId="211">
    <w:name w:val="Основной текст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ListParagraph1">
    <w:name w:val="List Paragraph1"/>
    <w:basedOn w:val="a"/>
    <w:uiPriority w:val="99"/>
    <w:rsid w:val="00026E67"/>
    <w:pPr>
      <w:spacing w:after="0" w:line="240" w:lineRule="auto"/>
      <w:ind w:left="720" w:firstLine="567"/>
      <w:jc w:val="both"/>
    </w:pPr>
    <w:rPr>
      <w:rFonts w:ascii="Times New Roman" w:eastAsia="Times New Roman" w:hAnsi="Times New Roman"/>
      <w:sz w:val="28"/>
      <w:szCs w:val="24"/>
      <w:lang w:eastAsia="ru-RU"/>
    </w:rPr>
  </w:style>
  <w:style w:type="paragraph" w:customStyle="1" w:styleId="affff1">
    <w:name w:val="Знак Знак Знак Знак Знак Знак Знак"/>
    <w:basedOn w:val="a"/>
    <w:uiPriority w:val="99"/>
    <w:rsid w:val="00026E67"/>
    <w:pPr>
      <w:tabs>
        <w:tab w:val="num" w:pos="360"/>
      </w:tabs>
      <w:spacing w:before="100" w:beforeAutospacing="1" w:after="160" w:afterAutospacing="1" w:line="240" w:lineRule="exact"/>
      <w:jc w:val="both"/>
    </w:pPr>
    <w:rPr>
      <w:rFonts w:ascii="Verdana" w:eastAsia="Times New Roman" w:hAnsi="Verdana" w:cs="Verdana"/>
      <w:sz w:val="20"/>
      <w:szCs w:val="20"/>
      <w:lang w:val="en-US"/>
    </w:rPr>
  </w:style>
  <w:style w:type="paragraph" w:customStyle="1" w:styleId="Iniiaiieoaeno">
    <w:name w:val="!Iniiaiie oaeno"/>
    <w:basedOn w:val="a"/>
    <w:uiPriority w:val="99"/>
    <w:rsid w:val="00026E67"/>
    <w:pPr>
      <w:widowControl w:val="0"/>
      <w:spacing w:after="0" w:line="240" w:lineRule="auto"/>
      <w:ind w:right="51" w:firstLine="709"/>
      <w:jc w:val="both"/>
    </w:pPr>
    <w:rPr>
      <w:rFonts w:ascii="Times New Roman" w:eastAsia="Times New Roman" w:hAnsi="Times New Roman"/>
      <w:sz w:val="24"/>
      <w:szCs w:val="24"/>
      <w:lang w:eastAsia="ru-RU"/>
    </w:rPr>
  </w:style>
  <w:style w:type="paragraph" w:customStyle="1" w:styleId="BodyTextIndent21">
    <w:name w:val="Body Text Indent 21"/>
    <w:basedOn w:val="a"/>
    <w:uiPriority w:val="99"/>
    <w:rsid w:val="00026E67"/>
    <w:pPr>
      <w:overflowPunct w:val="0"/>
      <w:autoSpaceDE w:val="0"/>
      <w:autoSpaceDN w:val="0"/>
      <w:adjustRightInd w:val="0"/>
      <w:spacing w:before="1" w:after="1" w:line="264" w:lineRule="auto"/>
      <w:ind w:right="51" w:firstLine="708"/>
      <w:jc w:val="both"/>
      <w:textAlignment w:val="baseline"/>
    </w:pPr>
    <w:rPr>
      <w:rFonts w:ascii="Times New Roman" w:eastAsia="Times New Roman" w:hAnsi="Times New Roman"/>
      <w:sz w:val="24"/>
      <w:szCs w:val="20"/>
      <w:lang w:eastAsia="ru-RU"/>
    </w:rPr>
  </w:style>
  <w:style w:type="character" w:customStyle="1" w:styleId="17">
    <w:name w:val="Знак Знак17"/>
    <w:basedOn w:val="a0"/>
    <w:uiPriority w:val="99"/>
    <w:rsid w:val="00026E67"/>
    <w:rPr>
      <w:rFonts w:ascii="Arial" w:hAnsi="Arial" w:cs="Times New Roman"/>
      <w:noProof/>
      <w:sz w:val="20"/>
      <w:szCs w:val="20"/>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Ðàçäåë Знак Знак"/>
    <w:basedOn w:val="a0"/>
    <w:uiPriority w:val="99"/>
    <w:rsid w:val="00026E67"/>
    <w:rPr>
      <w:rFonts w:ascii="Arial" w:hAnsi="Arial" w:cs="Arial"/>
      <w:b/>
      <w:bCs/>
      <w:caps/>
      <w:kern w:val="28"/>
      <w:sz w:val="36"/>
      <w:szCs w:val="36"/>
      <w:lang w:val="ru-RU" w:eastAsia="ru-RU" w:bidi="ar-SA"/>
    </w:rPr>
  </w:style>
  <w:style w:type="character" w:customStyle="1" w:styleId="H2">
    <w:name w:val="H2 Знак Знак"/>
    <w:basedOn w:val="a0"/>
    <w:uiPriority w:val="99"/>
    <w:rsid w:val="00026E67"/>
    <w:rPr>
      <w:rFonts w:cs="Times New Roman"/>
      <w:b/>
      <w:bCs/>
      <w:smallCaps/>
      <w:sz w:val="28"/>
      <w:szCs w:val="28"/>
      <w:lang w:val="ru-RU" w:eastAsia="ru-RU" w:bidi="ar-SA"/>
    </w:rPr>
  </w:style>
  <w:style w:type="paragraph" w:customStyle="1" w:styleId="affff2">
    <w:name w:val="Раздел"/>
    <w:basedOn w:val="a"/>
    <w:uiPriority w:val="99"/>
    <w:semiHidden/>
    <w:rsid w:val="00026E67"/>
    <w:pPr>
      <w:tabs>
        <w:tab w:val="num" w:pos="1440"/>
      </w:tabs>
      <w:spacing w:before="120" w:after="120" w:line="240" w:lineRule="auto"/>
      <w:ind w:left="720" w:right="51" w:hanging="720"/>
      <w:jc w:val="center"/>
    </w:pPr>
    <w:rPr>
      <w:rFonts w:ascii="Arial Narrow" w:eastAsia="Times New Roman" w:hAnsi="Arial Narrow"/>
      <w:b/>
      <w:sz w:val="28"/>
      <w:szCs w:val="20"/>
      <w:lang w:eastAsia="ru-RU"/>
    </w:rPr>
  </w:style>
  <w:style w:type="paragraph" w:customStyle="1" w:styleId="3">
    <w:name w:val="Раздел 3"/>
    <w:basedOn w:val="a"/>
    <w:uiPriority w:val="99"/>
    <w:semiHidden/>
    <w:rsid w:val="00026E67"/>
    <w:pPr>
      <w:numPr>
        <w:numId w:val="2"/>
      </w:numPr>
      <w:tabs>
        <w:tab w:val="clear" w:pos="1492"/>
        <w:tab w:val="num" w:pos="360"/>
      </w:tabs>
      <w:spacing w:before="120" w:after="120" w:line="240" w:lineRule="auto"/>
      <w:ind w:left="360" w:right="51"/>
      <w:jc w:val="center"/>
    </w:pPr>
    <w:rPr>
      <w:rFonts w:ascii="Times New Roman" w:eastAsia="Times New Roman" w:hAnsi="Times New Roman"/>
      <w:b/>
      <w:sz w:val="24"/>
      <w:szCs w:val="20"/>
      <w:lang w:eastAsia="ru-RU"/>
    </w:rPr>
  </w:style>
  <w:style w:type="character" w:customStyle="1" w:styleId="220">
    <w:name w:val="Знак Знак22"/>
    <w:basedOn w:val="a0"/>
    <w:uiPriority w:val="99"/>
    <w:rsid w:val="00026E67"/>
    <w:rPr>
      <w:rFonts w:ascii="Arial" w:hAnsi="Arial" w:cs="Times New Roman"/>
      <w:b/>
      <w:kern w:val="28"/>
      <w:sz w:val="20"/>
      <w:szCs w:val="20"/>
      <w:lang w:eastAsia="ru-RU"/>
    </w:rPr>
  </w:style>
  <w:style w:type="paragraph" w:styleId="affff3">
    <w:name w:val="Subtitle"/>
    <w:basedOn w:val="a"/>
    <w:link w:val="affff4"/>
    <w:uiPriority w:val="99"/>
    <w:qFormat/>
    <w:rsid w:val="00026E67"/>
    <w:pPr>
      <w:spacing w:after="60" w:line="240" w:lineRule="auto"/>
      <w:ind w:right="51"/>
      <w:jc w:val="center"/>
      <w:outlineLvl w:val="1"/>
    </w:pPr>
    <w:rPr>
      <w:rFonts w:ascii="Arial" w:eastAsia="Times New Roman" w:hAnsi="Arial"/>
      <w:sz w:val="24"/>
      <w:szCs w:val="20"/>
      <w:lang w:eastAsia="ru-RU"/>
    </w:rPr>
  </w:style>
  <w:style w:type="character" w:customStyle="1" w:styleId="affff4">
    <w:name w:val="Подзаголовок Знак"/>
    <w:basedOn w:val="a0"/>
    <w:link w:val="affff3"/>
    <w:uiPriority w:val="99"/>
    <w:locked/>
    <w:rsid w:val="00026E67"/>
    <w:rPr>
      <w:rFonts w:ascii="Arial" w:hAnsi="Arial" w:cs="Times New Roman"/>
      <w:sz w:val="24"/>
      <w:lang w:val="ru-RU" w:eastAsia="ru-RU" w:bidi="ar-SA"/>
    </w:rPr>
  </w:style>
  <w:style w:type="character" w:customStyle="1" w:styleId="16">
    <w:name w:val="Знак Знак16"/>
    <w:basedOn w:val="a0"/>
    <w:uiPriority w:val="99"/>
    <w:rsid w:val="00026E67"/>
    <w:rPr>
      <w:rFonts w:cs="Times New Roman"/>
      <w:lang w:val="ru-RU" w:eastAsia="ru-RU" w:bidi="ar-SA"/>
    </w:rPr>
  </w:style>
  <w:style w:type="paragraph" w:customStyle="1" w:styleId="14">
    <w:name w:val="Стиль1"/>
    <w:basedOn w:val="a"/>
    <w:uiPriority w:val="99"/>
    <w:rsid w:val="00026E67"/>
    <w:pPr>
      <w:keepNext/>
      <w:keepLines/>
      <w:widowControl w:val="0"/>
      <w:suppressLineNumbers/>
      <w:tabs>
        <w:tab w:val="num" w:pos="432"/>
      </w:tabs>
      <w:suppressAutoHyphens/>
      <w:spacing w:after="60" w:line="240" w:lineRule="auto"/>
      <w:ind w:left="432" w:right="51" w:hanging="432"/>
    </w:pPr>
    <w:rPr>
      <w:rFonts w:ascii="Times New Roman" w:eastAsia="Times New Roman" w:hAnsi="Times New Roman"/>
      <w:b/>
      <w:sz w:val="28"/>
      <w:szCs w:val="24"/>
      <w:lang w:eastAsia="ru-RU"/>
    </w:rPr>
  </w:style>
  <w:style w:type="paragraph" w:customStyle="1" w:styleId="2-1">
    <w:name w:val="содержание2-1"/>
    <w:basedOn w:val="31"/>
    <w:next w:val="a"/>
    <w:uiPriority w:val="99"/>
    <w:rsid w:val="00026E67"/>
    <w:pPr>
      <w:tabs>
        <w:tab w:val="clear" w:pos="2160"/>
        <w:tab w:val="num" w:pos="738"/>
      </w:tabs>
      <w:suppressAutoHyphens w:val="0"/>
      <w:spacing w:before="240" w:after="60"/>
      <w:ind w:left="1288" w:right="51" w:hanging="720"/>
      <w:jc w:val="both"/>
    </w:pPr>
    <w:rPr>
      <w:rFonts w:ascii="Arial" w:hAnsi="Arial"/>
      <w:bCs w:val="0"/>
      <w:sz w:val="24"/>
      <w:szCs w:val="20"/>
    </w:rPr>
  </w:style>
  <w:style w:type="paragraph" w:customStyle="1" w:styleId="212">
    <w:name w:val="Заголовок 2.1"/>
    <w:basedOn w:val="10"/>
    <w:uiPriority w:val="99"/>
    <w:rsid w:val="00026E67"/>
    <w:pPr>
      <w:keepLines/>
      <w:widowControl w:val="0"/>
      <w:suppressLineNumbers/>
      <w:tabs>
        <w:tab w:val="num" w:pos="432"/>
      </w:tabs>
      <w:suppressAutoHyphens/>
      <w:spacing w:line="240" w:lineRule="auto"/>
      <w:ind w:left="432" w:right="51" w:hanging="432"/>
      <w:jc w:val="center"/>
    </w:pPr>
    <w:rPr>
      <w:rFonts w:ascii="Times New Roman" w:hAnsi="Times New Roman"/>
      <w:bCs w:val="0"/>
      <w:caps/>
      <w:kern w:val="28"/>
      <w:sz w:val="36"/>
      <w:szCs w:val="28"/>
      <w:lang w:eastAsia="ru-RU"/>
    </w:rPr>
  </w:style>
  <w:style w:type="paragraph" w:customStyle="1" w:styleId="2e">
    <w:name w:val="Стиль2"/>
    <w:basedOn w:val="26"/>
    <w:uiPriority w:val="99"/>
    <w:rsid w:val="00026E67"/>
    <w:pPr>
      <w:keepNext/>
      <w:keepLines/>
      <w:widowControl w:val="0"/>
      <w:suppressLineNumbers/>
      <w:tabs>
        <w:tab w:val="num" w:pos="1836"/>
      </w:tabs>
      <w:suppressAutoHyphens/>
      <w:spacing w:before="0" w:after="60"/>
      <w:ind w:left="1836" w:right="51" w:hanging="576"/>
      <w:outlineLvl w:val="9"/>
    </w:pPr>
    <w:rPr>
      <w:b/>
      <w:kern w:val="0"/>
      <w:sz w:val="24"/>
      <w:szCs w:val="20"/>
    </w:rPr>
  </w:style>
  <w:style w:type="paragraph" w:customStyle="1" w:styleId="3b">
    <w:name w:val="Стиль3"/>
    <w:basedOn w:val="27"/>
    <w:uiPriority w:val="99"/>
    <w:rsid w:val="00026E67"/>
    <w:pPr>
      <w:widowControl w:val="0"/>
      <w:tabs>
        <w:tab w:val="num" w:pos="1307"/>
      </w:tabs>
      <w:adjustRightInd w:val="0"/>
      <w:spacing w:after="0" w:line="240" w:lineRule="auto"/>
      <w:ind w:left="1080" w:right="51" w:firstLine="0"/>
      <w:textAlignment w:val="baseline"/>
    </w:pPr>
    <w:rPr>
      <w:sz w:val="24"/>
      <w:szCs w:val="20"/>
    </w:rPr>
  </w:style>
  <w:style w:type="paragraph" w:customStyle="1" w:styleId="2-11">
    <w:name w:val="содержание2-11"/>
    <w:basedOn w:val="a"/>
    <w:uiPriority w:val="99"/>
    <w:rsid w:val="00026E67"/>
    <w:pPr>
      <w:spacing w:after="60" w:line="240" w:lineRule="auto"/>
      <w:ind w:right="51"/>
      <w:jc w:val="both"/>
    </w:pPr>
    <w:rPr>
      <w:rFonts w:ascii="Times New Roman" w:eastAsia="Times New Roman" w:hAnsi="Times New Roman"/>
      <w:sz w:val="24"/>
      <w:szCs w:val="24"/>
      <w:lang w:eastAsia="ru-RU"/>
    </w:rPr>
  </w:style>
  <w:style w:type="character" w:customStyle="1" w:styleId="15">
    <w:name w:val="Знак Знак1"/>
    <w:basedOn w:val="a0"/>
    <w:uiPriority w:val="99"/>
    <w:rsid w:val="00026E67"/>
    <w:rPr>
      <w:rFonts w:cs="Times New Roman"/>
      <w:sz w:val="24"/>
      <w:lang w:val="ru-RU" w:eastAsia="ru-RU" w:bidi="ar-SA"/>
    </w:rPr>
  </w:style>
  <w:style w:type="character" w:customStyle="1" w:styleId="3c">
    <w:name w:val="Стиль3 Знак"/>
    <w:basedOn w:val="15"/>
    <w:uiPriority w:val="99"/>
    <w:rsid w:val="00026E67"/>
    <w:rPr>
      <w:rFonts w:cs="Times New Roman"/>
      <w:sz w:val="24"/>
      <w:lang w:val="ru-RU" w:eastAsia="ru-RU" w:bidi="ar-SA"/>
    </w:rPr>
  </w:style>
  <w:style w:type="paragraph" w:customStyle="1" w:styleId="46">
    <w:name w:val="Стиль4"/>
    <w:basedOn w:val="21"/>
    <w:next w:val="a"/>
    <w:uiPriority w:val="99"/>
    <w:rsid w:val="00026E67"/>
    <w:pPr>
      <w:keepLines/>
      <w:widowControl w:val="0"/>
      <w:suppressLineNumbers/>
      <w:tabs>
        <w:tab w:val="num" w:pos="1296"/>
      </w:tabs>
      <w:suppressAutoHyphens/>
      <w:spacing w:before="0" w:line="240" w:lineRule="auto"/>
      <w:ind w:left="1296" w:right="51" w:firstLine="567"/>
      <w:jc w:val="center"/>
    </w:pPr>
    <w:rPr>
      <w:rFonts w:ascii="Times New Roman" w:hAnsi="Times New Roman"/>
      <w:bCs w:val="0"/>
      <w:i w:val="0"/>
      <w:iCs w:val="0"/>
      <w:sz w:val="30"/>
      <w:szCs w:val="20"/>
      <w:lang w:eastAsia="ru-RU"/>
    </w:rPr>
  </w:style>
  <w:style w:type="paragraph" w:customStyle="1" w:styleId="affff5">
    <w:name w:val="Таблица заголовок"/>
    <w:basedOn w:val="a"/>
    <w:uiPriority w:val="99"/>
    <w:rsid w:val="00026E67"/>
    <w:pPr>
      <w:spacing w:before="120" w:after="120" w:line="360" w:lineRule="auto"/>
      <w:ind w:right="51"/>
      <w:jc w:val="right"/>
    </w:pPr>
    <w:rPr>
      <w:rFonts w:ascii="Times New Roman" w:eastAsia="Times New Roman" w:hAnsi="Times New Roman"/>
      <w:b/>
      <w:sz w:val="28"/>
      <w:szCs w:val="28"/>
      <w:lang w:eastAsia="ru-RU"/>
    </w:rPr>
  </w:style>
  <w:style w:type="paragraph" w:customStyle="1" w:styleId="affff6">
    <w:name w:val="текст таблицы"/>
    <w:basedOn w:val="a"/>
    <w:uiPriority w:val="99"/>
    <w:rsid w:val="00026E67"/>
    <w:pPr>
      <w:spacing w:before="120" w:after="0" w:line="240" w:lineRule="auto"/>
      <w:ind w:right="-102"/>
    </w:pPr>
    <w:rPr>
      <w:rFonts w:ascii="Times New Roman" w:eastAsia="Times New Roman" w:hAnsi="Times New Roman"/>
      <w:sz w:val="24"/>
      <w:szCs w:val="24"/>
      <w:lang w:eastAsia="ru-RU"/>
    </w:rPr>
  </w:style>
  <w:style w:type="paragraph" w:customStyle="1" w:styleId="affff7">
    <w:name w:val="Пункт Знак"/>
    <w:basedOn w:val="a"/>
    <w:uiPriority w:val="99"/>
    <w:rsid w:val="00026E67"/>
    <w:pPr>
      <w:tabs>
        <w:tab w:val="num" w:pos="1134"/>
        <w:tab w:val="left" w:pos="1701"/>
      </w:tabs>
      <w:snapToGrid w:val="0"/>
      <w:spacing w:after="0" w:line="360" w:lineRule="auto"/>
      <w:ind w:left="1134" w:right="51" w:hanging="567"/>
      <w:jc w:val="both"/>
    </w:pPr>
    <w:rPr>
      <w:rFonts w:ascii="Times New Roman" w:eastAsia="Times New Roman" w:hAnsi="Times New Roman"/>
      <w:sz w:val="28"/>
      <w:szCs w:val="20"/>
      <w:lang w:eastAsia="ru-RU"/>
    </w:rPr>
  </w:style>
  <w:style w:type="paragraph" w:customStyle="1" w:styleId="affff8">
    <w:name w:val="a"/>
    <w:basedOn w:val="a"/>
    <w:uiPriority w:val="99"/>
    <w:rsid w:val="00026E67"/>
    <w:pPr>
      <w:snapToGrid w:val="0"/>
      <w:spacing w:after="0" w:line="360" w:lineRule="auto"/>
      <w:ind w:left="1134" w:right="51" w:hanging="567"/>
      <w:jc w:val="both"/>
    </w:pPr>
    <w:rPr>
      <w:rFonts w:ascii="Times New Roman" w:eastAsia="Times New Roman" w:hAnsi="Times New Roman"/>
      <w:sz w:val="28"/>
      <w:szCs w:val="28"/>
      <w:lang w:eastAsia="ru-RU"/>
    </w:rPr>
  </w:style>
  <w:style w:type="paragraph" w:customStyle="1" w:styleId="affff9">
    <w:name w:val="Словарная статья"/>
    <w:basedOn w:val="a"/>
    <w:next w:val="a"/>
    <w:uiPriority w:val="99"/>
    <w:rsid w:val="00026E67"/>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affffa">
    <w:name w:val="Комментарий пользователя"/>
    <w:basedOn w:val="a"/>
    <w:next w:val="a"/>
    <w:uiPriority w:val="99"/>
    <w:rsid w:val="00026E67"/>
    <w:pPr>
      <w:autoSpaceDE w:val="0"/>
      <w:autoSpaceDN w:val="0"/>
      <w:adjustRightInd w:val="0"/>
      <w:spacing w:after="0" w:line="240" w:lineRule="auto"/>
      <w:ind w:left="170" w:right="51"/>
    </w:pPr>
    <w:rPr>
      <w:rFonts w:ascii="Arial" w:eastAsia="Times New Roman" w:hAnsi="Arial"/>
      <w:i/>
      <w:iCs/>
      <w:color w:val="000080"/>
      <w:sz w:val="20"/>
      <w:szCs w:val="20"/>
      <w:lang w:eastAsia="ru-RU"/>
    </w:rPr>
  </w:style>
  <w:style w:type="character" w:customStyle="1" w:styleId="3d">
    <w:name w:val="Стиль3 Знак Знак"/>
    <w:basedOn w:val="a0"/>
    <w:uiPriority w:val="99"/>
    <w:rsid w:val="00026E67"/>
    <w:rPr>
      <w:rFonts w:cs="Times New Roman"/>
      <w:sz w:val="24"/>
      <w:lang w:val="ru-RU" w:eastAsia="ru-RU" w:bidi="ar-SA"/>
    </w:rPr>
  </w:style>
  <w:style w:type="character" w:customStyle="1" w:styleId="labelbodytext1">
    <w:name w:val="label_body_text_1"/>
    <w:basedOn w:val="a0"/>
    <w:uiPriority w:val="99"/>
    <w:rsid w:val="00026E67"/>
    <w:rPr>
      <w:rFonts w:cs="Times New Roman"/>
    </w:rPr>
  </w:style>
  <w:style w:type="paragraph" w:customStyle="1" w:styleId="1DocumentHeader1">
    <w:name w:val="Заголовок 1.Document Header1"/>
    <w:basedOn w:val="a"/>
    <w:next w:val="a"/>
    <w:uiPriority w:val="99"/>
    <w:rsid w:val="00026E67"/>
    <w:pPr>
      <w:keepNext/>
      <w:spacing w:before="240" w:after="60" w:line="240" w:lineRule="auto"/>
      <w:ind w:right="51"/>
      <w:jc w:val="center"/>
      <w:outlineLvl w:val="0"/>
    </w:pPr>
    <w:rPr>
      <w:rFonts w:ascii="Times New Roman" w:eastAsia="Times New Roman" w:hAnsi="Times New Roman"/>
      <w:kern w:val="28"/>
      <w:sz w:val="36"/>
      <w:szCs w:val="24"/>
      <w:lang w:eastAsia="ru-RU"/>
    </w:rPr>
  </w:style>
  <w:style w:type="paragraph" w:customStyle="1" w:styleId="ConsPlusNormal">
    <w:name w:val="ConsPlusNormal"/>
    <w:uiPriority w:val="99"/>
    <w:rsid w:val="00026E67"/>
    <w:pPr>
      <w:widowControl w:val="0"/>
      <w:autoSpaceDE w:val="0"/>
      <w:autoSpaceDN w:val="0"/>
      <w:adjustRightInd w:val="0"/>
      <w:ind w:right="51" w:firstLine="720"/>
      <w:jc w:val="both"/>
    </w:pPr>
    <w:rPr>
      <w:rFonts w:ascii="Arial" w:eastAsia="Times New Roman" w:hAnsi="Arial" w:cs="Arial"/>
    </w:rPr>
  </w:style>
  <w:style w:type="paragraph" w:customStyle="1" w:styleId="200">
    <w:name w:val="20"/>
    <w:basedOn w:val="a"/>
    <w:uiPriority w:val="99"/>
    <w:rsid w:val="00026E67"/>
    <w:pPr>
      <w:spacing w:before="104" w:after="104" w:line="240" w:lineRule="auto"/>
      <w:ind w:left="104" w:right="104"/>
    </w:pPr>
    <w:rPr>
      <w:rFonts w:ascii="Times New Roman" w:eastAsia="Times New Roman" w:hAnsi="Times New Roman"/>
      <w:sz w:val="24"/>
      <w:szCs w:val="24"/>
      <w:lang w:eastAsia="ru-RU"/>
    </w:rPr>
  </w:style>
  <w:style w:type="paragraph" w:customStyle="1" w:styleId="affffb">
    <w:name w:val="пункт"/>
    <w:basedOn w:val="a"/>
    <w:uiPriority w:val="99"/>
    <w:rsid w:val="00026E67"/>
    <w:pPr>
      <w:tabs>
        <w:tab w:val="num" w:pos="1135"/>
      </w:tabs>
      <w:spacing w:before="60" w:after="60" w:line="240" w:lineRule="auto"/>
      <w:ind w:left="-283" w:right="51" w:firstLine="567"/>
    </w:pPr>
    <w:rPr>
      <w:rFonts w:ascii="Times New Roman" w:eastAsia="Times New Roman" w:hAnsi="Times New Roman"/>
      <w:sz w:val="24"/>
      <w:szCs w:val="24"/>
      <w:lang w:eastAsia="ru-RU"/>
    </w:rPr>
  </w:style>
  <w:style w:type="paragraph" w:customStyle="1" w:styleId="2f">
    <w:name w:val="Заголовок 2 жирный"/>
    <w:basedOn w:val="21"/>
    <w:link w:val="2f0"/>
    <w:uiPriority w:val="99"/>
    <w:rsid w:val="00026E67"/>
    <w:pPr>
      <w:keepNext w:val="0"/>
      <w:tabs>
        <w:tab w:val="num" w:pos="0"/>
      </w:tabs>
      <w:spacing w:before="0" w:after="0" w:line="240" w:lineRule="auto"/>
      <w:ind w:left="1142" w:right="51" w:hanging="1142"/>
      <w:jc w:val="both"/>
    </w:pPr>
    <w:rPr>
      <w:rFonts w:ascii="Times New Roman" w:hAnsi="Times New Roman"/>
      <w:i w:val="0"/>
      <w:iCs w:val="0"/>
      <w:lang w:eastAsia="ru-RU"/>
    </w:rPr>
  </w:style>
  <w:style w:type="character" w:customStyle="1" w:styleId="2f0">
    <w:name w:val="Заголовок 2 жирный Знак"/>
    <w:basedOn w:val="a0"/>
    <w:link w:val="2f"/>
    <w:uiPriority w:val="99"/>
    <w:locked/>
    <w:rsid w:val="00026E67"/>
    <w:rPr>
      <w:rFonts w:cs="Times New Roman"/>
      <w:b/>
      <w:bCs/>
      <w:sz w:val="28"/>
      <w:szCs w:val="28"/>
      <w:lang w:val="ru-RU" w:eastAsia="ru-RU" w:bidi="ar-SA"/>
    </w:rPr>
  </w:style>
  <w:style w:type="paragraph" w:customStyle="1" w:styleId="47">
    <w:name w:val="Заголовок 4 нежирный"/>
    <w:basedOn w:val="40"/>
    <w:link w:val="48"/>
    <w:uiPriority w:val="99"/>
    <w:rsid w:val="00026E67"/>
    <w:pPr>
      <w:tabs>
        <w:tab w:val="num" w:pos="720"/>
        <w:tab w:val="left" w:pos="993"/>
      </w:tabs>
      <w:spacing w:before="0" w:after="0" w:line="240" w:lineRule="auto"/>
      <w:ind w:right="-1" w:firstLine="709"/>
      <w:jc w:val="both"/>
    </w:pPr>
    <w:rPr>
      <w:rFonts w:eastAsia="Times New Roman"/>
      <w:b w:val="0"/>
      <w:bCs w:val="0"/>
      <w:spacing w:val="-10"/>
      <w:sz w:val="24"/>
      <w:szCs w:val="24"/>
      <w:lang w:eastAsia="ru-RU"/>
    </w:rPr>
  </w:style>
  <w:style w:type="character" w:customStyle="1" w:styleId="48">
    <w:name w:val="Заголовок 4 нежирный Знак"/>
    <w:basedOn w:val="41"/>
    <w:link w:val="47"/>
    <w:uiPriority w:val="99"/>
    <w:locked/>
    <w:rsid w:val="00026E67"/>
    <w:rPr>
      <w:rFonts w:ascii="Times New Roman" w:eastAsia="Times New Roman" w:hAnsi="Times New Roman" w:cs="Times New Roman"/>
      <w:b/>
      <w:bCs/>
      <w:spacing w:val="-10"/>
      <w:sz w:val="24"/>
      <w:szCs w:val="24"/>
      <w:lang w:val="ru-RU" w:eastAsia="en-US" w:bidi="ar-SA"/>
    </w:rPr>
  </w:style>
  <w:style w:type="paragraph" w:customStyle="1" w:styleId="3e">
    <w:name w:val="Заголовок 3 нежирный"/>
    <w:basedOn w:val="31"/>
    <w:uiPriority w:val="99"/>
    <w:rsid w:val="00026E67"/>
    <w:pPr>
      <w:tabs>
        <w:tab w:val="clear" w:pos="2160"/>
      </w:tabs>
      <w:suppressAutoHyphens w:val="0"/>
      <w:spacing w:before="0" w:after="0"/>
      <w:ind w:right="51" w:firstLine="709"/>
      <w:jc w:val="both"/>
    </w:pPr>
    <w:rPr>
      <w:b w:val="0"/>
      <w:bCs w:val="0"/>
      <w:color w:val="000000"/>
      <w:sz w:val="24"/>
    </w:rPr>
  </w:style>
  <w:style w:type="paragraph" w:customStyle="1" w:styleId="Iauiue1">
    <w:name w:val="Iau?iue1"/>
    <w:uiPriority w:val="99"/>
    <w:rsid w:val="00026E67"/>
    <w:pPr>
      <w:ind w:right="51"/>
      <w:jc w:val="both"/>
    </w:pPr>
    <w:rPr>
      <w:rFonts w:ascii="Arial" w:eastAsia="Times New Roman" w:hAnsi="Arial" w:cs="Arial"/>
    </w:rPr>
  </w:style>
  <w:style w:type="paragraph" w:customStyle="1" w:styleId="font18">
    <w:name w:val="font18"/>
    <w:basedOn w:val="a"/>
    <w:uiPriority w:val="99"/>
    <w:rsid w:val="00026E67"/>
    <w:pPr>
      <w:spacing w:before="100" w:beforeAutospacing="1" w:after="100" w:afterAutospacing="1" w:line="240" w:lineRule="auto"/>
      <w:ind w:right="51"/>
    </w:pPr>
    <w:rPr>
      <w:rFonts w:ascii="Times New Roman" w:eastAsia="Times New Roman" w:hAnsi="Times New Roman"/>
      <w:b/>
      <w:bCs/>
      <w:sz w:val="20"/>
      <w:szCs w:val="20"/>
      <w:lang w:eastAsia="ru-RU"/>
    </w:rPr>
  </w:style>
  <w:style w:type="paragraph" w:customStyle="1" w:styleId="ConsCell">
    <w:name w:val="ConsCell"/>
    <w:uiPriority w:val="99"/>
    <w:rsid w:val="00026E67"/>
    <w:pPr>
      <w:widowControl w:val="0"/>
      <w:autoSpaceDE w:val="0"/>
      <w:autoSpaceDN w:val="0"/>
      <w:adjustRightInd w:val="0"/>
      <w:ind w:right="19772"/>
      <w:jc w:val="both"/>
    </w:pPr>
    <w:rPr>
      <w:rFonts w:ascii="Arial" w:eastAsia="Times New Roman" w:hAnsi="Arial" w:cs="Arial"/>
    </w:rPr>
  </w:style>
  <w:style w:type="paragraph" w:customStyle="1" w:styleId="BodyText21">
    <w:name w:val="Body Text 21"/>
    <w:basedOn w:val="a"/>
    <w:uiPriority w:val="99"/>
    <w:rsid w:val="00026E67"/>
    <w:pPr>
      <w:spacing w:after="0" w:line="480" w:lineRule="auto"/>
      <w:ind w:right="141" w:firstLine="567"/>
      <w:jc w:val="both"/>
    </w:pPr>
    <w:rPr>
      <w:rFonts w:ascii="Times New Roman CYR" w:eastAsia="Times New Roman" w:hAnsi="Times New Roman CYR"/>
      <w:sz w:val="24"/>
      <w:szCs w:val="20"/>
      <w:lang w:eastAsia="ru-RU"/>
    </w:rPr>
  </w:style>
  <w:style w:type="paragraph" w:customStyle="1" w:styleId="Iacaaeaaaieoiaioa">
    <w:name w:val="!Iaca.aeaa aieoiaioa"/>
    <w:basedOn w:val="a"/>
    <w:uiPriority w:val="99"/>
    <w:rsid w:val="00026E67"/>
    <w:pPr>
      <w:spacing w:after="240" w:line="240" w:lineRule="auto"/>
      <w:ind w:right="51"/>
      <w:jc w:val="center"/>
    </w:pPr>
    <w:rPr>
      <w:rFonts w:ascii="Times New Roman" w:eastAsia="Times New Roman" w:hAnsi="Times New Roman"/>
      <w:b/>
      <w:caps/>
      <w:sz w:val="24"/>
      <w:szCs w:val="20"/>
      <w:lang w:eastAsia="ru-RU"/>
    </w:rPr>
  </w:style>
  <w:style w:type="paragraph" w:customStyle="1" w:styleId="BodyTextIndent22">
    <w:name w:val="Body Text Indent 22"/>
    <w:basedOn w:val="a"/>
    <w:uiPriority w:val="99"/>
    <w:rsid w:val="00026E67"/>
    <w:pPr>
      <w:widowControl w:val="0"/>
      <w:spacing w:after="120" w:line="480" w:lineRule="auto"/>
      <w:ind w:left="283" w:right="51"/>
    </w:pPr>
    <w:rPr>
      <w:rFonts w:ascii="Times New Roman" w:eastAsia="Times New Roman" w:hAnsi="Times New Roman"/>
      <w:sz w:val="28"/>
      <w:szCs w:val="20"/>
      <w:lang w:eastAsia="ru-RU"/>
    </w:rPr>
  </w:style>
  <w:style w:type="paragraph" w:customStyle="1" w:styleId="BodyText211">
    <w:name w:val="Body Text 211"/>
    <w:basedOn w:val="a"/>
    <w:uiPriority w:val="99"/>
    <w:rsid w:val="00026E67"/>
    <w:pPr>
      <w:widowControl w:val="0"/>
      <w:spacing w:after="120" w:line="480" w:lineRule="auto"/>
      <w:ind w:right="51"/>
    </w:pPr>
    <w:rPr>
      <w:rFonts w:ascii="Times New Roman" w:eastAsia="Times New Roman" w:hAnsi="Times New Roman"/>
      <w:sz w:val="28"/>
      <w:szCs w:val="20"/>
      <w:lang w:eastAsia="ru-RU"/>
    </w:rPr>
  </w:style>
  <w:style w:type="paragraph" w:customStyle="1" w:styleId="BodyText22">
    <w:name w:val="Body Text 22"/>
    <w:basedOn w:val="a"/>
    <w:uiPriority w:val="99"/>
    <w:rsid w:val="00026E67"/>
    <w:pPr>
      <w:widowControl w:val="0"/>
      <w:suppressAutoHyphens/>
      <w:overflowPunct w:val="0"/>
      <w:autoSpaceDE w:val="0"/>
      <w:autoSpaceDN w:val="0"/>
      <w:adjustRightInd w:val="0"/>
      <w:spacing w:after="0" w:line="240" w:lineRule="auto"/>
      <w:ind w:right="51" w:firstLine="709"/>
      <w:jc w:val="both"/>
      <w:textAlignment w:val="baseline"/>
    </w:pPr>
    <w:rPr>
      <w:rFonts w:ascii="Times New Roman" w:eastAsia="Times New Roman" w:hAnsi="Times New Roman"/>
      <w:szCs w:val="20"/>
      <w:lang w:eastAsia="ru-RU"/>
    </w:rPr>
  </w:style>
  <w:style w:type="paragraph" w:customStyle="1" w:styleId="BodyTextIndent31">
    <w:name w:val="Body Text Indent 31"/>
    <w:basedOn w:val="a"/>
    <w:uiPriority w:val="99"/>
    <w:rsid w:val="00026E67"/>
    <w:pPr>
      <w:widowControl w:val="0"/>
      <w:tabs>
        <w:tab w:val="left" w:pos="8788"/>
      </w:tabs>
      <w:suppressAutoHyphens/>
      <w:overflowPunct w:val="0"/>
      <w:autoSpaceDE w:val="0"/>
      <w:autoSpaceDN w:val="0"/>
      <w:adjustRightInd w:val="0"/>
      <w:spacing w:after="0" w:line="240" w:lineRule="auto"/>
      <w:ind w:right="-1" w:firstLine="709"/>
      <w:jc w:val="both"/>
      <w:textAlignment w:val="baseline"/>
    </w:pPr>
    <w:rPr>
      <w:rFonts w:ascii="Times New Roman" w:eastAsia="Times New Roman" w:hAnsi="Times New Roman"/>
      <w:szCs w:val="20"/>
      <w:lang w:eastAsia="ru-RU"/>
    </w:rPr>
  </w:style>
  <w:style w:type="paragraph" w:customStyle="1" w:styleId="Iniiaiieoaeno1">
    <w:name w:val="!Iniiaiie oaeno1"/>
    <w:basedOn w:val="a"/>
    <w:uiPriority w:val="99"/>
    <w:rsid w:val="00026E67"/>
    <w:pPr>
      <w:spacing w:after="0" w:line="240" w:lineRule="auto"/>
      <w:ind w:right="51" w:firstLine="709"/>
      <w:jc w:val="both"/>
    </w:pPr>
    <w:rPr>
      <w:rFonts w:ascii="Times New Roman" w:eastAsia="Times New Roman" w:hAnsi="Times New Roman"/>
      <w:sz w:val="24"/>
      <w:szCs w:val="20"/>
      <w:lang w:eastAsia="ru-RU"/>
    </w:rPr>
  </w:style>
  <w:style w:type="paragraph" w:customStyle="1" w:styleId="xl29">
    <w:name w:val="xl29"/>
    <w:basedOn w:val="a"/>
    <w:uiPriority w:val="99"/>
    <w:rsid w:val="00026E67"/>
    <w:pPr>
      <w:pBdr>
        <w:left w:val="single" w:sz="4" w:space="0" w:color="auto"/>
        <w:bottom w:val="single" w:sz="4" w:space="0" w:color="auto"/>
        <w:right w:val="single" w:sz="4" w:space="0" w:color="auto"/>
      </w:pBdr>
      <w:spacing w:before="100" w:beforeAutospacing="1" w:after="100" w:afterAutospacing="1" w:line="240" w:lineRule="auto"/>
      <w:ind w:right="51"/>
      <w:jc w:val="center"/>
    </w:pPr>
    <w:rPr>
      <w:rFonts w:ascii="Arial CYR" w:eastAsia="Times New Roman" w:hAnsi="Arial CYR" w:cs="Arial CYR"/>
      <w:sz w:val="18"/>
      <w:szCs w:val="18"/>
      <w:lang w:eastAsia="ru-RU"/>
    </w:rPr>
  </w:style>
  <w:style w:type="paragraph" w:customStyle="1" w:styleId="18">
    <w:name w:val="Обычный1"/>
    <w:uiPriority w:val="99"/>
    <w:rsid w:val="00026E67"/>
    <w:pPr>
      <w:widowControl w:val="0"/>
      <w:autoSpaceDE w:val="0"/>
      <w:autoSpaceDN w:val="0"/>
      <w:spacing w:before="120" w:after="120"/>
      <w:ind w:right="51" w:firstLine="567"/>
      <w:jc w:val="both"/>
    </w:pPr>
    <w:rPr>
      <w:rFonts w:ascii="Times New Roman" w:eastAsia="Times New Roman" w:hAnsi="Times New Roman"/>
      <w:szCs w:val="24"/>
    </w:rPr>
  </w:style>
  <w:style w:type="paragraph" w:customStyle="1" w:styleId="Normal1">
    <w:name w:val="Normal1"/>
    <w:uiPriority w:val="99"/>
    <w:rsid w:val="00026E67"/>
    <w:pPr>
      <w:widowControl w:val="0"/>
      <w:spacing w:before="180" w:after="200" w:line="300" w:lineRule="auto"/>
      <w:ind w:left="5800" w:right="4000"/>
      <w:jc w:val="both"/>
    </w:pPr>
    <w:rPr>
      <w:rFonts w:ascii="Times New Roman" w:eastAsia="Times New Roman" w:hAnsi="Times New Roman"/>
      <w:sz w:val="28"/>
    </w:rPr>
  </w:style>
  <w:style w:type="paragraph" w:customStyle="1" w:styleId="txt">
    <w:name w:val="txt"/>
    <w:basedOn w:val="a"/>
    <w:uiPriority w:val="99"/>
    <w:rsid w:val="00026E67"/>
    <w:pPr>
      <w:spacing w:before="200" w:line="360" w:lineRule="atLeast"/>
      <w:ind w:left="17" w:right="17" w:firstLine="335"/>
      <w:jc w:val="both"/>
    </w:pPr>
    <w:rPr>
      <w:rFonts w:ascii="Verdana" w:hAnsi="Verdana" w:cs="Arial Unicode MS"/>
      <w:color w:val="000000"/>
      <w:sz w:val="20"/>
      <w:szCs w:val="20"/>
      <w:lang w:eastAsia="ru-RU"/>
    </w:rPr>
  </w:style>
  <w:style w:type="paragraph" w:customStyle="1" w:styleId="BodyText31">
    <w:name w:val="Body Text 31"/>
    <w:basedOn w:val="a"/>
    <w:uiPriority w:val="99"/>
    <w:rsid w:val="00026E67"/>
    <w:pPr>
      <w:spacing w:after="0" w:line="240" w:lineRule="auto"/>
      <w:jc w:val="center"/>
    </w:pPr>
    <w:rPr>
      <w:rFonts w:ascii="Times New Roman" w:eastAsia="Times New Roman" w:hAnsi="Times New Roman"/>
      <w:sz w:val="24"/>
      <w:szCs w:val="20"/>
      <w:lang w:eastAsia="ru-RU"/>
    </w:rPr>
  </w:style>
  <w:style w:type="paragraph" w:customStyle="1" w:styleId="caaieiaie3">
    <w:name w:val="caaieiaie 3"/>
    <w:basedOn w:val="a"/>
    <w:next w:val="a"/>
    <w:uiPriority w:val="99"/>
    <w:rsid w:val="00026E67"/>
    <w:pPr>
      <w:keepNext/>
      <w:overflowPunct w:val="0"/>
      <w:autoSpaceDE w:val="0"/>
      <w:autoSpaceDN w:val="0"/>
      <w:adjustRightInd w:val="0"/>
      <w:spacing w:before="240" w:after="60" w:line="240" w:lineRule="auto"/>
      <w:textAlignment w:val="baseline"/>
    </w:pPr>
    <w:rPr>
      <w:rFonts w:ascii="Times New Roman" w:eastAsia="Times New Roman" w:hAnsi="Times New Roman"/>
      <w:b/>
      <w:sz w:val="24"/>
      <w:szCs w:val="20"/>
      <w:lang w:eastAsia="ru-RU"/>
    </w:rPr>
  </w:style>
  <w:style w:type="paragraph" w:customStyle="1" w:styleId="Style6">
    <w:name w:val="Style6"/>
    <w:basedOn w:val="a"/>
    <w:uiPriority w:val="99"/>
    <w:rsid w:val="002F77C2"/>
    <w:pPr>
      <w:widowControl w:val="0"/>
      <w:autoSpaceDE w:val="0"/>
      <w:autoSpaceDN w:val="0"/>
      <w:adjustRightInd w:val="0"/>
      <w:spacing w:after="0" w:line="202" w:lineRule="exact"/>
    </w:pPr>
    <w:rPr>
      <w:rFonts w:ascii="Arial" w:eastAsia="Times New Roman" w:hAnsi="Arial" w:cs="Arial"/>
      <w:sz w:val="24"/>
      <w:szCs w:val="24"/>
      <w:lang w:eastAsia="ru-RU"/>
    </w:rPr>
  </w:style>
  <w:style w:type="paragraph" w:customStyle="1" w:styleId="Style11">
    <w:name w:val="Style11"/>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5">
    <w:name w:val="Font Style35"/>
    <w:basedOn w:val="a0"/>
    <w:uiPriority w:val="99"/>
    <w:rsid w:val="002F77C2"/>
    <w:rPr>
      <w:rFonts w:ascii="Arial" w:hAnsi="Arial" w:cs="Arial"/>
      <w:smallCaps/>
      <w:sz w:val="16"/>
      <w:szCs w:val="16"/>
    </w:rPr>
  </w:style>
  <w:style w:type="character" w:customStyle="1" w:styleId="FontStyle36">
    <w:name w:val="Font Style36"/>
    <w:basedOn w:val="a0"/>
    <w:uiPriority w:val="99"/>
    <w:rsid w:val="002F77C2"/>
    <w:rPr>
      <w:rFonts w:ascii="Candara" w:hAnsi="Candara" w:cs="Candara"/>
      <w:spacing w:val="10"/>
      <w:sz w:val="14"/>
      <w:szCs w:val="14"/>
    </w:rPr>
  </w:style>
  <w:style w:type="character" w:customStyle="1" w:styleId="FontStyle37">
    <w:name w:val="Font Style37"/>
    <w:basedOn w:val="a0"/>
    <w:uiPriority w:val="99"/>
    <w:rsid w:val="002F77C2"/>
    <w:rPr>
      <w:rFonts w:ascii="Arial" w:hAnsi="Arial" w:cs="Arial"/>
      <w:sz w:val="14"/>
      <w:szCs w:val="14"/>
    </w:rPr>
  </w:style>
  <w:style w:type="character" w:customStyle="1" w:styleId="FontStyle44">
    <w:name w:val="Font Style44"/>
    <w:basedOn w:val="a0"/>
    <w:uiPriority w:val="99"/>
    <w:rsid w:val="002F77C2"/>
    <w:rPr>
      <w:rFonts w:ascii="Arial" w:hAnsi="Arial" w:cs="Arial"/>
      <w:b/>
      <w:bCs/>
      <w:sz w:val="14"/>
      <w:szCs w:val="14"/>
    </w:rPr>
  </w:style>
  <w:style w:type="paragraph" w:customStyle="1" w:styleId="Style8">
    <w:name w:val="Style8"/>
    <w:basedOn w:val="a"/>
    <w:uiPriority w:val="99"/>
    <w:rsid w:val="002F77C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7">
    <w:name w:val="Style17"/>
    <w:basedOn w:val="a"/>
    <w:uiPriority w:val="99"/>
    <w:rsid w:val="002F77C2"/>
    <w:pPr>
      <w:widowControl w:val="0"/>
      <w:autoSpaceDE w:val="0"/>
      <w:autoSpaceDN w:val="0"/>
      <w:adjustRightInd w:val="0"/>
      <w:spacing w:after="0" w:line="206" w:lineRule="exact"/>
      <w:jc w:val="center"/>
    </w:pPr>
    <w:rPr>
      <w:rFonts w:ascii="Arial" w:eastAsia="Times New Roman" w:hAnsi="Arial" w:cs="Arial"/>
      <w:sz w:val="24"/>
      <w:szCs w:val="24"/>
      <w:lang w:eastAsia="ru-RU"/>
    </w:rPr>
  </w:style>
  <w:style w:type="paragraph" w:customStyle="1" w:styleId="Style18">
    <w:name w:val="Style18"/>
    <w:basedOn w:val="a"/>
    <w:uiPriority w:val="99"/>
    <w:rsid w:val="002F77C2"/>
    <w:pPr>
      <w:widowControl w:val="0"/>
      <w:autoSpaceDE w:val="0"/>
      <w:autoSpaceDN w:val="0"/>
      <w:adjustRightInd w:val="0"/>
      <w:spacing w:after="0" w:line="209" w:lineRule="exact"/>
    </w:pPr>
    <w:rPr>
      <w:rFonts w:ascii="Arial" w:eastAsia="Times New Roman" w:hAnsi="Arial" w:cs="Arial"/>
      <w:sz w:val="24"/>
      <w:szCs w:val="24"/>
      <w:lang w:eastAsia="ru-RU"/>
    </w:rPr>
  </w:style>
  <w:style w:type="character" w:customStyle="1" w:styleId="FontStyle43">
    <w:name w:val="Font Style43"/>
    <w:basedOn w:val="a0"/>
    <w:uiPriority w:val="99"/>
    <w:rsid w:val="002F77C2"/>
    <w:rPr>
      <w:rFonts w:ascii="Arial" w:hAnsi="Arial" w:cs="Arial"/>
      <w:sz w:val="14"/>
      <w:szCs w:val="14"/>
    </w:rPr>
  </w:style>
  <w:style w:type="character" w:customStyle="1" w:styleId="FontStyle39">
    <w:name w:val="Font Style39"/>
    <w:basedOn w:val="a0"/>
    <w:uiPriority w:val="99"/>
    <w:rsid w:val="002F77C2"/>
    <w:rPr>
      <w:rFonts w:ascii="Arial" w:hAnsi="Arial" w:cs="Arial"/>
      <w:sz w:val="12"/>
      <w:szCs w:val="12"/>
    </w:rPr>
  </w:style>
  <w:style w:type="paragraph" w:customStyle="1" w:styleId="Style13">
    <w:name w:val="Style13"/>
    <w:basedOn w:val="a"/>
    <w:uiPriority w:val="99"/>
    <w:rsid w:val="006A03F0"/>
    <w:pPr>
      <w:widowControl w:val="0"/>
      <w:autoSpaceDE w:val="0"/>
      <w:autoSpaceDN w:val="0"/>
      <w:adjustRightInd w:val="0"/>
      <w:spacing w:after="0" w:line="221" w:lineRule="exact"/>
      <w:jc w:val="both"/>
    </w:pPr>
    <w:rPr>
      <w:rFonts w:ascii="Arial" w:eastAsia="Times New Roman" w:hAnsi="Arial" w:cs="Arial"/>
      <w:sz w:val="24"/>
      <w:szCs w:val="24"/>
      <w:lang w:eastAsia="ru-RU"/>
    </w:rPr>
  </w:style>
  <w:style w:type="paragraph" w:customStyle="1" w:styleId="Style20">
    <w:name w:val="Style20"/>
    <w:basedOn w:val="a"/>
    <w:uiPriority w:val="99"/>
    <w:rsid w:val="006A03F0"/>
    <w:pPr>
      <w:widowControl w:val="0"/>
      <w:autoSpaceDE w:val="0"/>
      <w:autoSpaceDN w:val="0"/>
      <w:adjustRightInd w:val="0"/>
      <w:spacing w:after="0" w:line="302" w:lineRule="exact"/>
      <w:jc w:val="both"/>
    </w:pPr>
    <w:rPr>
      <w:rFonts w:ascii="Arial" w:eastAsia="Times New Roman" w:hAnsi="Arial" w:cs="Arial"/>
      <w:sz w:val="24"/>
      <w:szCs w:val="24"/>
      <w:lang w:eastAsia="ru-RU"/>
    </w:rPr>
  </w:style>
  <w:style w:type="paragraph" w:customStyle="1" w:styleId="Preformat">
    <w:name w:val="Preformat"/>
    <w:uiPriority w:val="99"/>
    <w:rsid w:val="00BB6B5F"/>
    <w:pPr>
      <w:widowControl w:val="0"/>
      <w:autoSpaceDE w:val="0"/>
      <w:autoSpaceDN w:val="0"/>
      <w:adjustRightInd w:val="0"/>
    </w:pPr>
    <w:rPr>
      <w:rFonts w:ascii="Courier New" w:eastAsia="Times New Roman" w:hAnsi="Courier New" w:cs="Courier New"/>
    </w:rPr>
  </w:style>
  <w:style w:type="paragraph" w:customStyle="1" w:styleId="PlainText1">
    <w:name w:val="Plain Text1"/>
    <w:basedOn w:val="a"/>
    <w:uiPriority w:val="99"/>
    <w:rsid w:val="00DD78CF"/>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styleId="3f">
    <w:name w:val="toc 3"/>
    <w:basedOn w:val="a"/>
    <w:next w:val="a"/>
    <w:autoRedefine/>
    <w:uiPriority w:val="39"/>
    <w:rsid w:val="00822963"/>
    <w:pPr>
      <w:ind w:left="440"/>
    </w:pPr>
  </w:style>
  <w:style w:type="paragraph" w:customStyle="1" w:styleId="19">
    <w:name w:val="Знак Знак Знак1"/>
    <w:basedOn w:val="a"/>
    <w:uiPriority w:val="99"/>
    <w:rsid w:val="008E2866"/>
    <w:pPr>
      <w:tabs>
        <w:tab w:val="num" w:pos="360"/>
      </w:tabs>
      <w:spacing w:after="160" w:line="240" w:lineRule="exact"/>
    </w:pPr>
    <w:rPr>
      <w:rFonts w:ascii="Verdana" w:eastAsia="Times New Roman" w:hAnsi="Verdana" w:cs="Verdana"/>
      <w:sz w:val="20"/>
      <w:szCs w:val="20"/>
      <w:lang w:val="en-US"/>
    </w:rPr>
  </w:style>
  <w:style w:type="paragraph" w:customStyle="1" w:styleId="affffc">
    <w:name w:val="Текст ПРИКАЗА (УКАЗАНИЯ)"/>
    <w:basedOn w:val="a"/>
    <w:autoRedefine/>
    <w:uiPriority w:val="99"/>
    <w:rsid w:val="00E91C5E"/>
    <w:pPr>
      <w:autoSpaceDE w:val="0"/>
      <w:autoSpaceDN w:val="0"/>
      <w:spacing w:after="0" w:line="240" w:lineRule="auto"/>
      <w:jc w:val="both"/>
    </w:pPr>
    <w:rPr>
      <w:rFonts w:ascii="Times New Roman" w:eastAsia="Times New Roman" w:hAnsi="Times New Roman"/>
      <w:spacing w:val="-6"/>
      <w:lang w:eastAsia="ru-RU"/>
    </w:rPr>
  </w:style>
  <w:style w:type="paragraph" w:customStyle="1" w:styleId="1a">
    <w:name w:val="Абзац списка1"/>
    <w:basedOn w:val="a"/>
    <w:uiPriority w:val="99"/>
    <w:qFormat/>
    <w:rsid w:val="00AB6A76"/>
    <w:pPr>
      <w:ind w:left="720"/>
      <w:contextualSpacing/>
    </w:pPr>
    <w:rPr>
      <w:rFonts w:eastAsia="Times New Roman"/>
    </w:rPr>
  </w:style>
  <w:style w:type="paragraph" w:customStyle="1" w:styleId="81">
    <w:name w:val="Обычный + 8 пт"/>
    <w:aliases w:val="По ширине,Узор: Нет (Белый),Граница: : (Без границ)"/>
    <w:basedOn w:val="a"/>
    <w:rsid w:val="00C22545"/>
    <w:pPr>
      <w:spacing w:after="0" w:line="240" w:lineRule="auto"/>
      <w:jc w:val="both"/>
    </w:pPr>
    <w:rPr>
      <w:rFonts w:ascii="Times New Roman" w:eastAsia="Times New Roman" w:hAnsi="Times New Roman"/>
      <w:sz w:val="16"/>
      <w:szCs w:val="24"/>
      <w:bdr w:val="none" w:sz="0" w:space="0" w:color="auto" w:frame="1"/>
      <w:shd w:val="clear" w:color="auto" w:fill="FFFFFF"/>
      <w:lang w:eastAsia="ru-RU"/>
    </w:rPr>
  </w:style>
  <w:style w:type="paragraph" w:customStyle="1" w:styleId="3f0">
    <w:name w:val="Пункт_3_заглав"/>
    <w:basedOn w:val="a"/>
    <w:rsid w:val="002F5422"/>
    <w:pPr>
      <w:keepNext/>
      <w:tabs>
        <w:tab w:val="num" w:pos="2160"/>
      </w:tabs>
      <w:spacing w:before="240" w:after="120" w:line="240" w:lineRule="auto"/>
      <w:ind w:left="2160" w:hanging="720"/>
      <w:jc w:val="both"/>
      <w:outlineLvl w:val="2"/>
    </w:pPr>
    <w:rPr>
      <w:rFonts w:ascii="Times New Roman" w:eastAsia="Times New Roman" w:hAnsi="Times New Roman"/>
      <w:b/>
      <w:snapToGrid w:val="0"/>
      <w:sz w:val="28"/>
      <w:szCs w:val="20"/>
      <w:lang w:eastAsia="ru-RU"/>
    </w:rPr>
  </w:style>
  <w:style w:type="paragraph" w:customStyle="1" w:styleId="20">
    <w:name w:val="Пункт_2"/>
    <w:basedOn w:val="a"/>
    <w:rsid w:val="002F5422"/>
    <w:pPr>
      <w:numPr>
        <w:ilvl w:val="1"/>
        <w:numId w:val="9"/>
      </w:numPr>
      <w:spacing w:after="0" w:line="360" w:lineRule="auto"/>
      <w:jc w:val="both"/>
    </w:pPr>
    <w:rPr>
      <w:rFonts w:ascii="Times New Roman" w:eastAsia="Times New Roman" w:hAnsi="Times New Roman"/>
      <w:snapToGrid w:val="0"/>
      <w:sz w:val="28"/>
      <w:szCs w:val="20"/>
      <w:lang w:eastAsia="ru-RU"/>
    </w:rPr>
  </w:style>
  <w:style w:type="paragraph" w:customStyle="1" w:styleId="30">
    <w:name w:val="Пункт_3"/>
    <w:basedOn w:val="20"/>
    <w:rsid w:val="002F5422"/>
    <w:pPr>
      <w:numPr>
        <w:ilvl w:val="2"/>
      </w:numPr>
    </w:pPr>
  </w:style>
  <w:style w:type="paragraph" w:customStyle="1" w:styleId="4">
    <w:name w:val="Пункт_4"/>
    <w:basedOn w:val="30"/>
    <w:rsid w:val="002F5422"/>
    <w:pPr>
      <w:numPr>
        <w:ilvl w:val="3"/>
      </w:numPr>
    </w:pPr>
    <w:rPr>
      <w:snapToGrid/>
    </w:rPr>
  </w:style>
  <w:style w:type="paragraph" w:customStyle="1" w:styleId="5ABCD">
    <w:name w:val="Пункт_5_ABCD"/>
    <w:basedOn w:val="a"/>
    <w:rsid w:val="002F5422"/>
    <w:pPr>
      <w:numPr>
        <w:ilvl w:val="4"/>
        <w:numId w:val="9"/>
      </w:numPr>
      <w:spacing w:after="0" w:line="360" w:lineRule="auto"/>
      <w:jc w:val="both"/>
    </w:pPr>
    <w:rPr>
      <w:rFonts w:ascii="Times New Roman" w:eastAsia="Times New Roman" w:hAnsi="Times New Roman"/>
      <w:snapToGrid w:val="0"/>
      <w:sz w:val="28"/>
      <w:szCs w:val="20"/>
      <w:lang w:eastAsia="ru-RU"/>
    </w:rPr>
  </w:style>
  <w:style w:type="paragraph" w:customStyle="1" w:styleId="1">
    <w:name w:val="Пункт_1"/>
    <w:basedOn w:val="a"/>
    <w:rsid w:val="002F5422"/>
    <w:pPr>
      <w:keepNext/>
      <w:numPr>
        <w:numId w:val="9"/>
      </w:numPr>
      <w:spacing w:before="480" w:after="240" w:line="240" w:lineRule="auto"/>
      <w:ind w:left="567" w:hanging="567"/>
      <w:jc w:val="center"/>
      <w:outlineLvl w:val="0"/>
    </w:pPr>
    <w:rPr>
      <w:rFonts w:ascii="Arial" w:eastAsia="Times New Roman" w:hAnsi="Arial"/>
      <w:b/>
      <w:snapToGrid w:val="0"/>
      <w:sz w:val="32"/>
      <w:szCs w:val="28"/>
      <w:lang w:eastAsia="ru-RU"/>
    </w:rPr>
  </w:style>
  <w:style w:type="paragraph" w:customStyle="1" w:styleId="1b">
    <w:name w:val="Текст1"/>
    <w:basedOn w:val="a"/>
    <w:rsid w:val="002F5422"/>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pple-converted-space">
    <w:name w:val="apple-converted-space"/>
    <w:basedOn w:val="a0"/>
    <w:rsid w:val="006D7E27"/>
  </w:style>
  <w:style w:type="paragraph" w:customStyle="1" w:styleId="2f1">
    <w:name w:val="Текст2"/>
    <w:basedOn w:val="a"/>
    <w:rsid w:val="000248EE"/>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3f1">
    <w:name w:val="Текст3"/>
    <w:basedOn w:val="a"/>
    <w:rsid w:val="00A4778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paragraph" w:customStyle="1" w:styleId="49">
    <w:name w:val="Текст4"/>
    <w:basedOn w:val="a"/>
    <w:rsid w:val="00C34FAA"/>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affffd">
    <w:name w:val="Текст концевой сноски Знак"/>
    <w:basedOn w:val="a0"/>
    <w:link w:val="affffe"/>
    <w:uiPriority w:val="99"/>
    <w:rsid w:val="00A26AF5"/>
    <w:rPr>
      <w:lang w:eastAsia="en-US"/>
    </w:rPr>
  </w:style>
  <w:style w:type="paragraph" w:styleId="affffe">
    <w:name w:val="endnote text"/>
    <w:basedOn w:val="a"/>
    <w:link w:val="affffd"/>
    <w:uiPriority w:val="99"/>
    <w:unhideWhenUsed/>
    <w:rsid w:val="00A26AF5"/>
    <w:rPr>
      <w:sz w:val="20"/>
      <w:szCs w:val="20"/>
    </w:rPr>
  </w:style>
  <w:style w:type="paragraph" w:customStyle="1" w:styleId="xl63">
    <w:name w:val="xl63"/>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4">
    <w:name w:val="xl64"/>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5">
    <w:name w:val="xl65"/>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66">
    <w:name w:val="xl66"/>
    <w:basedOn w:val="a"/>
    <w:rsid w:val="00A26AF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7">
    <w:name w:val="xl67"/>
    <w:basedOn w:val="a"/>
    <w:rsid w:val="00A26AF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8">
    <w:name w:val="xl68"/>
    <w:basedOn w:val="a"/>
    <w:rsid w:val="00A26AF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9">
    <w:name w:val="xl69"/>
    <w:basedOn w:val="a"/>
    <w:rsid w:val="00A26AF5"/>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1">
    <w:name w:val="xl71"/>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73">
    <w:name w:val="xl73"/>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4">
    <w:name w:val="xl74"/>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75">
    <w:name w:val="xl75"/>
    <w:basedOn w:val="a"/>
    <w:rsid w:val="00A26AF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77">
    <w:name w:val="xl77"/>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78">
    <w:name w:val="xl78"/>
    <w:basedOn w:val="a"/>
    <w:rsid w:val="00A26AF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79">
    <w:name w:val="xl79"/>
    <w:basedOn w:val="a"/>
    <w:rsid w:val="00A26A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character" w:customStyle="1" w:styleId="FontStyle14">
    <w:name w:val="Font Style14"/>
    <w:basedOn w:val="a0"/>
    <w:rsid w:val="005333E1"/>
    <w:rPr>
      <w:rFonts w:ascii="Tahoma" w:hAnsi="Tahoma" w:cs="Tahoma"/>
      <w:spacing w:val="20"/>
      <w:sz w:val="22"/>
      <w:szCs w:val="22"/>
    </w:rPr>
  </w:style>
  <w:style w:type="character" w:styleId="afffff">
    <w:name w:val="endnote reference"/>
    <w:basedOn w:val="a0"/>
    <w:uiPriority w:val="99"/>
    <w:semiHidden/>
    <w:unhideWhenUsed/>
    <w:rsid w:val="009033AB"/>
    <w:rPr>
      <w:vertAlign w:val="superscript"/>
    </w:rPr>
  </w:style>
  <w:style w:type="paragraph" w:customStyle="1" w:styleId="xl59">
    <w:name w:val="xl59"/>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60">
    <w:name w:val="xl60"/>
    <w:basedOn w:val="a"/>
    <w:rsid w:val="009033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61">
    <w:name w:val="xl61"/>
    <w:basedOn w:val="a"/>
    <w:rsid w:val="009033AB"/>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18"/>
      <w:szCs w:val="18"/>
      <w:lang w:eastAsia="ru-RU"/>
    </w:rPr>
  </w:style>
  <w:style w:type="paragraph" w:customStyle="1" w:styleId="xl62">
    <w:name w:val="xl62"/>
    <w:basedOn w:val="a"/>
    <w:rsid w:val="009033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i/>
      <w:iCs/>
      <w:color w:val="000000"/>
      <w:sz w:val="18"/>
      <w:szCs w:val="18"/>
      <w:lang w:eastAsia="ru-RU"/>
    </w:rPr>
  </w:style>
  <w:style w:type="paragraph" w:customStyle="1" w:styleId="xl58">
    <w:name w:val="xl58"/>
    <w:basedOn w:val="a"/>
    <w:rsid w:val="007064E0"/>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1">
    <w:name w:val="xl8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2">
    <w:name w:val="xl8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3">
    <w:name w:val="xl8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
    <w:name w:val="xl8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5">
    <w:name w:val="xl8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6">
    <w:name w:val="xl8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7">
    <w:name w:val="xl8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8">
    <w:name w:val="xl8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9">
    <w:name w:val="xl8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1">
    <w:name w:val="xl9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
    <w:name w:val="xl92"/>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5">
    <w:name w:val="xl95"/>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96">
    <w:name w:val="xl96"/>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333333"/>
      <w:sz w:val="20"/>
      <w:szCs w:val="20"/>
      <w:lang w:eastAsia="ru-RU"/>
    </w:rPr>
  </w:style>
  <w:style w:type="paragraph" w:customStyle="1" w:styleId="xl97">
    <w:name w:val="xl97"/>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333333"/>
      <w:sz w:val="20"/>
      <w:szCs w:val="20"/>
      <w:lang w:eastAsia="ru-RU"/>
    </w:rPr>
  </w:style>
  <w:style w:type="paragraph" w:customStyle="1" w:styleId="xl98">
    <w:name w:val="xl98"/>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99">
    <w:name w:val="xl99"/>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0">
    <w:name w:val="xl100"/>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101">
    <w:name w:val="xl101"/>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
    <w:name w:val="xl10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3">
    <w:name w:val="xl103"/>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4">
    <w:name w:val="xl104"/>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6">
    <w:name w:val="xl106"/>
    <w:basedOn w:val="a"/>
    <w:rsid w:val="005E0E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7">
    <w:name w:val="xl107"/>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08">
    <w:name w:val="xl108"/>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109">
    <w:name w:val="xl109"/>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0">
    <w:name w:val="xl110"/>
    <w:basedOn w:val="a"/>
    <w:rsid w:val="005E0EDA"/>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5E0E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55">
    <w:name w:val="Текст5"/>
    <w:basedOn w:val="a"/>
    <w:rsid w:val="002F341C"/>
    <w:pPr>
      <w:overflowPunct w:val="0"/>
      <w:autoSpaceDE w:val="0"/>
      <w:autoSpaceDN w:val="0"/>
      <w:adjustRightInd w:val="0"/>
      <w:spacing w:after="0" w:line="240" w:lineRule="auto"/>
      <w:ind w:right="-851"/>
      <w:jc w:val="both"/>
      <w:textAlignment w:val="baseline"/>
    </w:pPr>
    <w:rPr>
      <w:rFonts w:ascii="Courier New" w:eastAsia="Times New Roman" w:hAnsi="Courier New"/>
      <w:sz w:val="20"/>
      <w:szCs w:val="20"/>
      <w:lang w:eastAsia="ru-RU"/>
    </w:rPr>
  </w:style>
  <w:style w:type="character" w:customStyle="1" w:styleId="data">
    <w:name w:val="data"/>
    <w:basedOn w:val="a0"/>
    <w:rsid w:val="00A5602D"/>
  </w:style>
  <w:style w:type="paragraph" w:customStyle="1" w:styleId="xl113">
    <w:name w:val="xl11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5">
    <w:name w:val="xl11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6">
    <w:name w:val="xl11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7">
    <w:name w:val="xl11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9">
    <w:name w:val="xl119"/>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2">
    <w:name w:val="xl12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4">
    <w:name w:val="xl12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7">
    <w:name w:val="xl12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8">
    <w:name w:val="xl128"/>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0">
    <w:name w:val="xl13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1">
    <w:name w:val="xl13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3">
    <w:name w:val="xl13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134">
    <w:name w:val="xl13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35">
    <w:name w:val="xl13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7">
    <w:name w:val="xl137"/>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8">
    <w:name w:val="xl13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39">
    <w:name w:val="xl13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0">
    <w:name w:val="xl14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1">
    <w:name w:val="xl141"/>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2">
    <w:name w:val="xl142"/>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43">
    <w:name w:val="xl143"/>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44">
    <w:name w:val="xl144"/>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6">
    <w:name w:val="xl146"/>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0"/>
      <w:szCs w:val="20"/>
      <w:lang w:eastAsia="ru-RU"/>
    </w:rPr>
  </w:style>
  <w:style w:type="paragraph" w:customStyle="1" w:styleId="xl147">
    <w:name w:val="xl147"/>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8">
    <w:name w:val="xl148"/>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0">
    <w:name w:val="xl150"/>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2">
    <w:name w:val="xl152"/>
    <w:basedOn w:val="a"/>
    <w:rsid w:val="00FE31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3">
    <w:name w:val="xl153"/>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FE31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afffff0">
    <w:name w:val="Пункт б/н"/>
    <w:basedOn w:val="a"/>
    <w:rsid w:val="00521767"/>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13">
    <w:name w:val="Подпункт Знак1"/>
    <w:basedOn w:val="a0"/>
    <w:link w:val="af2"/>
    <w:rsid w:val="00697308"/>
    <w:rPr>
      <w:rFonts w:ascii="Times New Roman" w:eastAsia="Times New Roman" w:hAnsi="Times New Roman"/>
      <w:sz w:val="28"/>
      <w:szCs w:val="24"/>
    </w:rPr>
  </w:style>
  <w:style w:type="character" w:customStyle="1" w:styleId="afffff1">
    <w:name w:val="Гипертекстовая ссылка"/>
    <w:basedOn w:val="a0"/>
    <w:uiPriority w:val="99"/>
    <w:rsid w:val="00697308"/>
    <w:rPr>
      <w:color w:val="106BBE"/>
    </w:rPr>
  </w:style>
  <w:style w:type="character" w:customStyle="1" w:styleId="s1">
    <w:name w:val="s1"/>
    <w:basedOn w:val="a0"/>
    <w:rsid w:val="003B510A"/>
  </w:style>
  <w:style w:type="character" w:customStyle="1" w:styleId="s2">
    <w:name w:val="s2"/>
    <w:basedOn w:val="a0"/>
    <w:rsid w:val="003B510A"/>
  </w:style>
  <w:style w:type="character" w:customStyle="1" w:styleId="s3">
    <w:name w:val="s3"/>
    <w:basedOn w:val="a0"/>
    <w:rsid w:val="003B510A"/>
  </w:style>
  <w:style w:type="character" w:customStyle="1" w:styleId="s4">
    <w:name w:val="s4"/>
    <w:basedOn w:val="a0"/>
    <w:rsid w:val="003B510A"/>
  </w:style>
  <w:style w:type="paragraph" w:customStyle="1" w:styleId="xl155">
    <w:name w:val="xl15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7">
    <w:name w:val="xl157"/>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59">
    <w:name w:val="xl159"/>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0">
    <w:name w:val="xl160"/>
    <w:basedOn w:val="a"/>
    <w:rsid w:val="00615E8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1">
    <w:name w:val="xl161"/>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2">
    <w:name w:val="xl162"/>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3">
    <w:name w:val="xl16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64">
    <w:name w:val="xl16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615E8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9">
    <w:name w:val="xl169"/>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0">
    <w:name w:val="xl170"/>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1">
    <w:name w:val="xl171"/>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2">
    <w:name w:val="xl172"/>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3">
    <w:name w:val="xl173"/>
    <w:basedOn w:val="a"/>
    <w:rsid w:val="00615E8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4">
    <w:name w:val="xl174"/>
    <w:basedOn w:val="a"/>
    <w:rsid w:val="00615E8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5">
    <w:name w:val="xl175"/>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
    <w:name w:val="xl176"/>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
    <w:name w:val="xl177"/>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
    <w:name w:val="xl178"/>
    <w:basedOn w:val="a"/>
    <w:rsid w:val="00615E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
    <w:name w:val="xl179"/>
    <w:basedOn w:val="a"/>
    <w:rsid w:val="00615E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0">
    <w:name w:val="xl180"/>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
    <w:name w:val="xl18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
    <w:name w:val="xl182"/>
    <w:basedOn w:val="a"/>
    <w:rsid w:val="00615E8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
    <w:name w:val="xl18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
    <w:name w:val="xl184"/>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
    <w:name w:val="xl18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
    <w:name w:val="xl186"/>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87">
    <w:name w:val="xl187"/>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8">
    <w:name w:val="xl188"/>
    <w:basedOn w:val="a"/>
    <w:rsid w:val="00615E8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9">
    <w:name w:val="xl189"/>
    <w:basedOn w:val="a"/>
    <w:rsid w:val="00615E8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0">
    <w:name w:val="xl190"/>
    <w:basedOn w:val="a"/>
    <w:rsid w:val="00615E8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
    <w:rsid w:val="00615E8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2">
    <w:name w:val="xl192"/>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3">
    <w:name w:val="xl193"/>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
    <w:name w:val="xl194"/>
    <w:basedOn w:val="a"/>
    <w:rsid w:val="00615E8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
    <w:name w:val="xl19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6">
    <w:name w:val="xl196"/>
    <w:basedOn w:val="a"/>
    <w:rsid w:val="00615E8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7">
    <w:name w:val="xl197"/>
    <w:basedOn w:val="a"/>
    <w:rsid w:val="00615E8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98">
    <w:name w:val="xl198"/>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9">
    <w:name w:val="xl199"/>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0">
    <w:name w:val="xl200"/>
    <w:basedOn w:val="a"/>
    <w:rsid w:val="00615E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1">
    <w:name w:val="xl201"/>
    <w:basedOn w:val="a"/>
    <w:rsid w:val="00615E8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2">
    <w:name w:val="xl202"/>
    <w:basedOn w:val="a"/>
    <w:rsid w:val="00615E8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3">
    <w:name w:val="xl203"/>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04">
    <w:name w:val="xl204"/>
    <w:basedOn w:val="a"/>
    <w:rsid w:val="00615E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205">
    <w:name w:val="xl205"/>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06">
    <w:name w:val="xl206"/>
    <w:basedOn w:val="a"/>
    <w:rsid w:val="00615E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7">
    <w:name w:val="xl207"/>
    <w:basedOn w:val="a"/>
    <w:rsid w:val="00615E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333333"/>
      <w:sz w:val="20"/>
      <w:szCs w:val="20"/>
      <w:lang w:eastAsia="ru-RU"/>
    </w:rPr>
  </w:style>
  <w:style w:type="paragraph" w:customStyle="1" w:styleId="xl208">
    <w:name w:val="xl208"/>
    <w:basedOn w:val="a"/>
    <w:rsid w:val="00615E80"/>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09">
    <w:name w:val="xl209"/>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0">
    <w:name w:val="xl210"/>
    <w:basedOn w:val="a"/>
    <w:rsid w:val="00615E80"/>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1">
    <w:name w:val="xl211"/>
    <w:basedOn w:val="a"/>
    <w:rsid w:val="00615E80"/>
    <w:pPr>
      <w:pBdr>
        <w:top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2">
    <w:name w:val="xl212"/>
    <w:basedOn w:val="a"/>
    <w:rsid w:val="00615E8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3">
    <w:name w:val="xl213"/>
    <w:basedOn w:val="a"/>
    <w:rsid w:val="00615E8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4">
    <w:name w:val="xl214"/>
    <w:basedOn w:val="a"/>
    <w:rsid w:val="00615E80"/>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215">
    <w:name w:val="xl215"/>
    <w:basedOn w:val="a"/>
    <w:rsid w:val="00615E8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6">
    <w:name w:val="xl216"/>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7">
    <w:name w:val="xl217"/>
    <w:basedOn w:val="a"/>
    <w:rsid w:val="00615E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18">
    <w:name w:val="xl218"/>
    <w:basedOn w:val="a"/>
    <w:rsid w:val="00615E8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219">
    <w:name w:val="xl219"/>
    <w:basedOn w:val="a"/>
    <w:rsid w:val="00615E8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20">
    <w:name w:val="xl220"/>
    <w:basedOn w:val="a"/>
    <w:rsid w:val="00615E8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1">
    <w:name w:val="xl22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2">
    <w:name w:val="xl222"/>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3">
    <w:name w:val="xl223"/>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4">
    <w:name w:val="xl224"/>
    <w:basedOn w:val="a"/>
    <w:rsid w:val="00E91C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25">
    <w:name w:val="xl225"/>
    <w:basedOn w:val="a"/>
    <w:rsid w:val="00E91C5E"/>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6">
    <w:name w:val="xl226"/>
    <w:basedOn w:val="a"/>
    <w:rsid w:val="00E91C5E"/>
    <w:pPr>
      <w:pBdr>
        <w:top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227">
    <w:name w:val="xl227"/>
    <w:basedOn w:val="a"/>
    <w:rsid w:val="00E91C5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8">
    <w:name w:val="xl228"/>
    <w:basedOn w:val="a"/>
    <w:rsid w:val="00E91C5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E91C5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1">
    <w:name w:val="xl231"/>
    <w:basedOn w:val="a"/>
    <w:rsid w:val="00E91C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32">
    <w:name w:val="xl232"/>
    <w:basedOn w:val="a"/>
    <w:rsid w:val="00E91C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msonormal0">
    <w:name w:val="msonormal"/>
    <w:basedOn w:val="a"/>
    <w:rsid w:val="0015496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4C297C"/>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7">
    <w:name w:val="font7"/>
    <w:basedOn w:val="a"/>
    <w:rsid w:val="004C297C"/>
    <w:pPr>
      <w:spacing w:before="100" w:beforeAutospacing="1" w:after="100" w:afterAutospacing="1" w:line="240" w:lineRule="auto"/>
    </w:pPr>
    <w:rPr>
      <w:rFonts w:ascii="Times New Roman" w:eastAsia="Times New Roman" w:hAnsi="Times New Roman"/>
      <w:color w:val="333333"/>
      <w:sz w:val="20"/>
      <w:szCs w:val="20"/>
      <w:lang w:eastAsia="ru-RU"/>
    </w:rPr>
  </w:style>
  <w:style w:type="paragraph" w:customStyle="1" w:styleId="font8">
    <w:name w:val="font8"/>
    <w:basedOn w:val="a"/>
    <w:rsid w:val="004C297C"/>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9">
    <w:name w:val="font9"/>
    <w:basedOn w:val="a"/>
    <w:rsid w:val="004C297C"/>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61">
    <w:name w:val="Текст6"/>
    <w:basedOn w:val="a"/>
    <w:rsid w:val="00775933"/>
    <w:pPr>
      <w:suppressAutoHyphens/>
      <w:overflowPunct w:val="0"/>
      <w:autoSpaceDE w:val="0"/>
      <w:spacing w:after="0" w:line="240" w:lineRule="auto"/>
      <w:ind w:right="-851"/>
      <w:jc w:val="both"/>
      <w:textAlignment w:val="baseline"/>
    </w:pPr>
    <w:rPr>
      <w:rFonts w:ascii="Courier New" w:eastAsia="Times New Roman" w:hAnsi="Courier New" w:cs="Courier New"/>
      <w:sz w:val="20"/>
      <w:szCs w:val="20"/>
      <w:lang w:eastAsia="ar-SA"/>
    </w:rPr>
  </w:style>
  <w:style w:type="character" w:customStyle="1" w:styleId="23">
    <w:name w:val="Пункт Знак2"/>
    <w:link w:val="af3"/>
    <w:rsid w:val="001A7AAB"/>
    <w:rPr>
      <w:rFonts w:ascii="Times New Roman" w:eastAsia="Times New Roman" w:hAnsi="Times New Roman"/>
      <w:sz w:val="28"/>
      <w:szCs w:val="24"/>
    </w:rPr>
  </w:style>
  <w:style w:type="paragraph" w:customStyle="1" w:styleId="Default">
    <w:name w:val="Default"/>
    <w:rsid w:val="001A7AAB"/>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7">
      <w:bodyDiv w:val="1"/>
      <w:marLeft w:val="0"/>
      <w:marRight w:val="0"/>
      <w:marTop w:val="0"/>
      <w:marBottom w:val="0"/>
      <w:divBdr>
        <w:top w:val="none" w:sz="0" w:space="0" w:color="auto"/>
        <w:left w:val="none" w:sz="0" w:space="0" w:color="auto"/>
        <w:bottom w:val="none" w:sz="0" w:space="0" w:color="auto"/>
        <w:right w:val="none" w:sz="0" w:space="0" w:color="auto"/>
      </w:divBdr>
    </w:div>
    <w:div w:id="205529387">
      <w:bodyDiv w:val="1"/>
      <w:marLeft w:val="0"/>
      <w:marRight w:val="0"/>
      <w:marTop w:val="0"/>
      <w:marBottom w:val="0"/>
      <w:divBdr>
        <w:top w:val="none" w:sz="0" w:space="0" w:color="auto"/>
        <w:left w:val="none" w:sz="0" w:space="0" w:color="auto"/>
        <w:bottom w:val="none" w:sz="0" w:space="0" w:color="auto"/>
        <w:right w:val="none" w:sz="0" w:space="0" w:color="auto"/>
      </w:divBdr>
    </w:div>
    <w:div w:id="215623336">
      <w:bodyDiv w:val="1"/>
      <w:marLeft w:val="0"/>
      <w:marRight w:val="0"/>
      <w:marTop w:val="0"/>
      <w:marBottom w:val="0"/>
      <w:divBdr>
        <w:top w:val="none" w:sz="0" w:space="0" w:color="auto"/>
        <w:left w:val="none" w:sz="0" w:space="0" w:color="auto"/>
        <w:bottom w:val="none" w:sz="0" w:space="0" w:color="auto"/>
        <w:right w:val="none" w:sz="0" w:space="0" w:color="auto"/>
      </w:divBdr>
    </w:div>
    <w:div w:id="235936867">
      <w:bodyDiv w:val="1"/>
      <w:marLeft w:val="0"/>
      <w:marRight w:val="0"/>
      <w:marTop w:val="0"/>
      <w:marBottom w:val="0"/>
      <w:divBdr>
        <w:top w:val="none" w:sz="0" w:space="0" w:color="auto"/>
        <w:left w:val="none" w:sz="0" w:space="0" w:color="auto"/>
        <w:bottom w:val="none" w:sz="0" w:space="0" w:color="auto"/>
        <w:right w:val="none" w:sz="0" w:space="0" w:color="auto"/>
      </w:divBdr>
    </w:div>
    <w:div w:id="237905064">
      <w:bodyDiv w:val="1"/>
      <w:marLeft w:val="0"/>
      <w:marRight w:val="0"/>
      <w:marTop w:val="0"/>
      <w:marBottom w:val="0"/>
      <w:divBdr>
        <w:top w:val="none" w:sz="0" w:space="0" w:color="auto"/>
        <w:left w:val="none" w:sz="0" w:space="0" w:color="auto"/>
        <w:bottom w:val="none" w:sz="0" w:space="0" w:color="auto"/>
        <w:right w:val="none" w:sz="0" w:space="0" w:color="auto"/>
      </w:divBdr>
    </w:div>
    <w:div w:id="340399435">
      <w:bodyDiv w:val="1"/>
      <w:marLeft w:val="0"/>
      <w:marRight w:val="0"/>
      <w:marTop w:val="0"/>
      <w:marBottom w:val="0"/>
      <w:divBdr>
        <w:top w:val="none" w:sz="0" w:space="0" w:color="auto"/>
        <w:left w:val="none" w:sz="0" w:space="0" w:color="auto"/>
        <w:bottom w:val="none" w:sz="0" w:space="0" w:color="auto"/>
        <w:right w:val="none" w:sz="0" w:space="0" w:color="auto"/>
      </w:divBdr>
    </w:div>
    <w:div w:id="362942964">
      <w:bodyDiv w:val="1"/>
      <w:marLeft w:val="0"/>
      <w:marRight w:val="0"/>
      <w:marTop w:val="0"/>
      <w:marBottom w:val="0"/>
      <w:divBdr>
        <w:top w:val="none" w:sz="0" w:space="0" w:color="auto"/>
        <w:left w:val="none" w:sz="0" w:space="0" w:color="auto"/>
        <w:bottom w:val="none" w:sz="0" w:space="0" w:color="auto"/>
        <w:right w:val="none" w:sz="0" w:space="0" w:color="auto"/>
      </w:divBdr>
    </w:div>
    <w:div w:id="509561131">
      <w:bodyDiv w:val="1"/>
      <w:marLeft w:val="0"/>
      <w:marRight w:val="0"/>
      <w:marTop w:val="0"/>
      <w:marBottom w:val="0"/>
      <w:divBdr>
        <w:top w:val="none" w:sz="0" w:space="0" w:color="auto"/>
        <w:left w:val="none" w:sz="0" w:space="0" w:color="auto"/>
        <w:bottom w:val="none" w:sz="0" w:space="0" w:color="auto"/>
        <w:right w:val="none" w:sz="0" w:space="0" w:color="auto"/>
      </w:divBdr>
    </w:div>
    <w:div w:id="510145416">
      <w:marLeft w:val="0"/>
      <w:marRight w:val="0"/>
      <w:marTop w:val="0"/>
      <w:marBottom w:val="0"/>
      <w:divBdr>
        <w:top w:val="none" w:sz="0" w:space="0" w:color="auto"/>
        <w:left w:val="none" w:sz="0" w:space="0" w:color="auto"/>
        <w:bottom w:val="none" w:sz="0" w:space="0" w:color="auto"/>
        <w:right w:val="none" w:sz="0" w:space="0" w:color="auto"/>
      </w:divBdr>
    </w:div>
    <w:div w:id="510145417">
      <w:marLeft w:val="0"/>
      <w:marRight w:val="0"/>
      <w:marTop w:val="0"/>
      <w:marBottom w:val="0"/>
      <w:divBdr>
        <w:top w:val="none" w:sz="0" w:space="0" w:color="auto"/>
        <w:left w:val="none" w:sz="0" w:space="0" w:color="auto"/>
        <w:bottom w:val="none" w:sz="0" w:space="0" w:color="auto"/>
        <w:right w:val="none" w:sz="0" w:space="0" w:color="auto"/>
      </w:divBdr>
    </w:div>
    <w:div w:id="510145418">
      <w:marLeft w:val="0"/>
      <w:marRight w:val="0"/>
      <w:marTop w:val="0"/>
      <w:marBottom w:val="0"/>
      <w:divBdr>
        <w:top w:val="none" w:sz="0" w:space="0" w:color="auto"/>
        <w:left w:val="none" w:sz="0" w:space="0" w:color="auto"/>
        <w:bottom w:val="none" w:sz="0" w:space="0" w:color="auto"/>
        <w:right w:val="none" w:sz="0" w:space="0" w:color="auto"/>
      </w:divBdr>
    </w:div>
    <w:div w:id="510145419">
      <w:marLeft w:val="0"/>
      <w:marRight w:val="0"/>
      <w:marTop w:val="0"/>
      <w:marBottom w:val="0"/>
      <w:divBdr>
        <w:top w:val="none" w:sz="0" w:space="0" w:color="auto"/>
        <w:left w:val="none" w:sz="0" w:space="0" w:color="auto"/>
        <w:bottom w:val="none" w:sz="0" w:space="0" w:color="auto"/>
        <w:right w:val="none" w:sz="0" w:space="0" w:color="auto"/>
      </w:divBdr>
    </w:div>
    <w:div w:id="510145420">
      <w:marLeft w:val="0"/>
      <w:marRight w:val="0"/>
      <w:marTop w:val="0"/>
      <w:marBottom w:val="0"/>
      <w:divBdr>
        <w:top w:val="none" w:sz="0" w:space="0" w:color="auto"/>
        <w:left w:val="none" w:sz="0" w:space="0" w:color="auto"/>
        <w:bottom w:val="none" w:sz="0" w:space="0" w:color="auto"/>
        <w:right w:val="none" w:sz="0" w:space="0" w:color="auto"/>
      </w:divBdr>
    </w:div>
    <w:div w:id="510145421">
      <w:marLeft w:val="0"/>
      <w:marRight w:val="0"/>
      <w:marTop w:val="0"/>
      <w:marBottom w:val="0"/>
      <w:divBdr>
        <w:top w:val="none" w:sz="0" w:space="0" w:color="auto"/>
        <w:left w:val="none" w:sz="0" w:space="0" w:color="auto"/>
        <w:bottom w:val="none" w:sz="0" w:space="0" w:color="auto"/>
        <w:right w:val="none" w:sz="0" w:space="0" w:color="auto"/>
      </w:divBdr>
    </w:div>
    <w:div w:id="510145422">
      <w:marLeft w:val="0"/>
      <w:marRight w:val="0"/>
      <w:marTop w:val="0"/>
      <w:marBottom w:val="0"/>
      <w:divBdr>
        <w:top w:val="none" w:sz="0" w:space="0" w:color="auto"/>
        <w:left w:val="none" w:sz="0" w:space="0" w:color="auto"/>
        <w:bottom w:val="none" w:sz="0" w:space="0" w:color="auto"/>
        <w:right w:val="none" w:sz="0" w:space="0" w:color="auto"/>
      </w:divBdr>
    </w:div>
    <w:div w:id="510145423">
      <w:marLeft w:val="0"/>
      <w:marRight w:val="0"/>
      <w:marTop w:val="0"/>
      <w:marBottom w:val="0"/>
      <w:divBdr>
        <w:top w:val="none" w:sz="0" w:space="0" w:color="auto"/>
        <w:left w:val="none" w:sz="0" w:space="0" w:color="auto"/>
        <w:bottom w:val="none" w:sz="0" w:space="0" w:color="auto"/>
        <w:right w:val="none" w:sz="0" w:space="0" w:color="auto"/>
      </w:divBdr>
    </w:div>
    <w:div w:id="510145424">
      <w:marLeft w:val="0"/>
      <w:marRight w:val="0"/>
      <w:marTop w:val="0"/>
      <w:marBottom w:val="0"/>
      <w:divBdr>
        <w:top w:val="none" w:sz="0" w:space="0" w:color="auto"/>
        <w:left w:val="none" w:sz="0" w:space="0" w:color="auto"/>
        <w:bottom w:val="none" w:sz="0" w:space="0" w:color="auto"/>
        <w:right w:val="none" w:sz="0" w:space="0" w:color="auto"/>
      </w:divBdr>
    </w:div>
    <w:div w:id="510145425">
      <w:marLeft w:val="0"/>
      <w:marRight w:val="0"/>
      <w:marTop w:val="0"/>
      <w:marBottom w:val="0"/>
      <w:divBdr>
        <w:top w:val="none" w:sz="0" w:space="0" w:color="auto"/>
        <w:left w:val="none" w:sz="0" w:space="0" w:color="auto"/>
        <w:bottom w:val="none" w:sz="0" w:space="0" w:color="auto"/>
        <w:right w:val="none" w:sz="0" w:space="0" w:color="auto"/>
      </w:divBdr>
    </w:div>
    <w:div w:id="510145426">
      <w:marLeft w:val="0"/>
      <w:marRight w:val="0"/>
      <w:marTop w:val="0"/>
      <w:marBottom w:val="0"/>
      <w:divBdr>
        <w:top w:val="none" w:sz="0" w:space="0" w:color="auto"/>
        <w:left w:val="none" w:sz="0" w:space="0" w:color="auto"/>
        <w:bottom w:val="none" w:sz="0" w:space="0" w:color="auto"/>
        <w:right w:val="none" w:sz="0" w:space="0" w:color="auto"/>
      </w:divBdr>
    </w:div>
    <w:div w:id="510145427">
      <w:marLeft w:val="0"/>
      <w:marRight w:val="0"/>
      <w:marTop w:val="0"/>
      <w:marBottom w:val="0"/>
      <w:divBdr>
        <w:top w:val="none" w:sz="0" w:space="0" w:color="auto"/>
        <w:left w:val="none" w:sz="0" w:space="0" w:color="auto"/>
        <w:bottom w:val="none" w:sz="0" w:space="0" w:color="auto"/>
        <w:right w:val="none" w:sz="0" w:space="0" w:color="auto"/>
      </w:divBdr>
    </w:div>
    <w:div w:id="510145428">
      <w:marLeft w:val="0"/>
      <w:marRight w:val="0"/>
      <w:marTop w:val="0"/>
      <w:marBottom w:val="0"/>
      <w:divBdr>
        <w:top w:val="none" w:sz="0" w:space="0" w:color="auto"/>
        <w:left w:val="none" w:sz="0" w:space="0" w:color="auto"/>
        <w:bottom w:val="none" w:sz="0" w:space="0" w:color="auto"/>
        <w:right w:val="none" w:sz="0" w:space="0" w:color="auto"/>
      </w:divBdr>
    </w:div>
    <w:div w:id="510145429">
      <w:marLeft w:val="0"/>
      <w:marRight w:val="0"/>
      <w:marTop w:val="0"/>
      <w:marBottom w:val="0"/>
      <w:divBdr>
        <w:top w:val="none" w:sz="0" w:space="0" w:color="auto"/>
        <w:left w:val="none" w:sz="0" w:space="0" w:color="auto"/>
        <w:bottom w:val="none" w:sz="0" w:space="0" w:color="auto"/>
        <w:right w:val="none" w:sz="0" w:space="0" w:color="auto"/>
      </w:divBdr>
    </w:div>
    <w:div w:id="510145430">
      <w:marLeft w:val="0"/>
      <w:marRight w:val="0"/>
      <w:marTop w:val="0"/>
      <w:marBottom w:val="0"/>
      <w:divBdr>
        <w:top w:val="none" w:sz="0" w:space="0" w:color="auto"/>
        <w:left w:val="none" w:sz="0" w:space="0" w:color="auto"/>
        <w:bottom w:val="none" w:sz="0" w:space="0" w:color="auto"/>
        <w:right w:val="none" w:sz="0" w:space="0" w:color="auto"/>
      </w:divBdr>
    </w:div>
    <w:div w:id="510145431">
      <w:marLeft w:val="0"/>
      <w:marRight w:val="0"/>
      <w:marTop w:val="0"/>
      <w:marBottom w:val="0"/>
      <w:divBdr>
        <w:top w:val="none" w:sz="0" w:space="0" w:color="auto"/>
        <w:left w:val="none" w:sz="0" w:space="0" w:color="auto"/>
        <w:bottom w:val="none" w:sz="0" w:space="0" w:color="auto"/>
        <w:right w:val="none" w:sz="0" w:space="0" w:color="auto"/>
      </w:divBdr>
    </w:div>
    <w:div w:id="583761538">
      <w:bodyDiv w:val="1"/>
      <w:marLeft w:val="0"/>
      <w:marRight w:val="0"/>
      <w:marTop w:val="0"/>
      <w:marBottom w:val="0"/>
      <w:divBdr>
        <w:top w:val="none" w:sz="0" w:space="0" w:color="auto"/>
        <w:left w:val="none" w:sz="0" w:space="0" w:color="auto"/>
        <w:bottom w:val="none" w:sz="0" w:space="0" w:color="auto"/>
        <w:right w:val="none" w:sz="0" w:space="0" w:color="auto"/>
      </w:divBdr>
    </w:div>
    <w:div w:id="766771422">
      <w:bodyDiv w:val="1"/>
      <w:marLeft w:val="0"/>
      <w:marRight w:val="0"/>
      <w:marTop w:val="0"/>
      <w:marBottom w:val="0"/>
      <w:divBdr>
        <w:top w:val="none" w:sz="0" w:space="0" w:color="auto"/>
        <w:left w:val="none" w:sz="0" w:space="0" w:color="auto"/>
        <w:bottom w:val="none" w:sz="0" w:space="0" w:color="auto"/>
        <w:right w:val="none" w:sz="0" w:space="0" w:color="auto"/>
      </w:divBdr>
    </w:div>
    <w:div w:id="770854487">
      <w:bodyDiv w:val="1"/>
      <w:marLeft w:val="0"/>
      <w:marRight w:val="0"/>
      <w:marTop w:val="0"/>
      <w:marBottom w:val="0"/>
      <w:divBdr>
        <w:top w:val="none" w:sz="0" w:space="0" w:color="auto"/>
        <w:left w:val="none" w:sz="0" w:space="0" w:color="auto"/>
        <w:bottom w:val="none" w:sz="0" w:space="0" w:color="auto"/>
        <w:right w:val="none" w:sz="0" w:space="0" w:color="auto"/>
      </w:divBdr>
    </w:div>
    <w:div w:id="826630766">
      <w:bodyDiv w:val="1"/>
      <w:marLeft w:val="0"/>
      <w:marRight w:val="0"/>
      <w:marTop w:val="0"/>
      <w:marBottom w:val="0"/>
      <w:divBdr>
        <w:top w:val="none" w:sz="0" w:space="0" w:color="auto"/>
        <w:left w:val="none" w:sz="0" w:space="0" w:color="auto"/>
        <w:bottom w:val="none" w:sz="0" w:space="0" w:color="auto"/>
        <w:right w:val="none" w:sz="0" w:space="0" w:color="auto"/>
      </w:divBdr>
    </w:div>
    <w:div w:id="841971238">
      <w:bodyDiv w:val="1"/>
      <w:marLeft w:val="0"/>
      <w:marRight w:val="0"/>
      <w:marTop w:val="0"/>
      <w:marBottom w:val="0"/>
      <w:divBdr>
        <w:top w:val="none" w:sz="0" w:space="0" w:color="auto"/>
        <w:left w:val="none" w:sz="0" w:space="0" w:color="auto"/>
        <w:bottom w:val="none" w:sz="0" w:space="0" w:color="auto"/>
        <w:right w:val="none" w:sz="0" w:space="0" w:color="auto"/>
      </w:divBdr>
    </w:div>
    <w:div w:id="885217216">
      <w:bodyDiv w:val="1"/>
      <w:marLeft w:val="0"/>
      <w:marRight w:val="0"/>
      <w:marTop w:val="0"/>
      <w:marBottom w:val="0"/>
      <w:divBdr>
        <w:top w:val="none" w:sz="0" w:space="0" w:color="auto"/>
        <w:left w:val="none" w:sz="0" w:space="0" w:color="auto"/>
        <w:bottom w:val="none" w:sz="0" w:space="0" w:color="auto"/>
        <w:right w:val="none" w:sz="0" w:space="0" w:color="auto"/>
      </w:divBdr>
    </w:div>
    <w:div w:id="942567992">
      <w:bodyDiv w:val="1"/>
      <w:marLeft w:val="0"/>
      <w:marRight w:val="0"/>
      <w:marTop w:val="0"/>
      <w:marBottom w:val="0"/>
      <w:divBdr>
        <w:top w:val="none" w:sz="0" w:space="0" w:color="auto"/>
        <w:left w:val="none" w:sz="0" w:space="0" w:color="auto"/>
        <w:bottom w:val="none" w:sz="0" w:space="0" w:color="auto"/>
        <w:right w:val="none" w:sz="0" w:space="0" w:color="auto"/>
      </w:divBdr>
    </w:div>
    <w:div w:id="1077290887">
      <w:bodyDiv w:val="1"/>
      <w:marLeft w:val="0"/>
      <w:marRight w:val="0"/>
      <w:marTop w:val="0"/>
      <w:marBottom w:val="0"/>
      <w:divBdr>
        <w:top w:val="none" w:sz="0" w:space="0" w:color="auto"/>
        <w:left w:val="none" w:sz="0" w:space="0" w:color="auto"/>
        <w:bottom w:val="none" w:sz="0" w:space="0" w:color="auto"/>
        <w:right w:val="none" w:sz="0" w:space="0" w:color="auto"/>
      </w:divBdr>
    </w:div>
    <w:div w:id="1295720910">
      <w:bodyDiv w:val="1"/>
      <w:marLeft w:val="0"/>
      <w:marRight w:val="0"/>
      <w:marTop w:val="0"/>
      <w:marBottom w:val="0"/>
      <w:divBdr>
        <w:top w:val="none" w:sz="0" w:space="0" w:color="auto"/>
        <w:left w:val="none" w:sz="0" w:space="0" w:color="auto"/>
        <w:bottom w:val="none" w:sz="0" w:space="0" w:color="auto"/>
        <w:right w:val="none" w:sz="0" w:space="0" w:color="auto"/>
      </w:divBdr>
    </w:div>
    <w:div w:id="1303851395">
      <w:bodyDiv w:val="1"/>
      <w:marLeft w:val="0"/>
      <w:marRight w:val="0"/>
      <w:marTop w:val="0"/>
      <w:marBottom w:val="0"/>
      <w:divBdr>
        <w:top w:val="none" w:sz="0" w:space="0" w:color="auto"/>
        <w:left w:val="none" w:sz="0" w:space="0" w:color="auto"/>
        <w:bottom w:val="none" w:sz="0" w:space="0" w:color="auto"/>
        <w:right w:val="none" w:sz="0" w:space="0" w:color="auto"/>
      </w:divBdr>
    </w:div>
    <w:div w:id="1404067912">
      <w:bodyDiv w:val="1"/>
      <w:marLeft w:val="0"/>
      <w:marRight w:val="0"/>
      <w:marTop w:val="0"/>
      <w:marBottom w:val="0"/>
      <w:divBdr>
        <w:top w:val="none" w:sz="0" w:space="0" w:color="auto"/>
        <w:left w:val="none" w:sz="0" w:space="0" w:color="auto"/>
        <w:bottom w:val="none" w:sz="0" w:space="0" w:color="auto"/>
        <w:right w:val="none" w:sz="0" w:space="0" w:color="auto"/>
      </w:divBdr>
    </w:div>
    <w:div w:id="1417481202">
      <w:bodyDiv w:val="1"/>
      <w:marLeft w:val="0"/>
      <w:marRight w:val="0"/>
      <w:marTop w:val="0"/>
      <w:marBottom w:val="0"/>
      <w:divBdr>
        <w:top w:val="none" w:sz="0" w:space="0" w:color="auto"/>
        <w:left w:val="none" w:sz="0" w:space="0" w:color="auto"/>
        <w:bottom w:val="none" w:sz="0" w:space="0" w:color="auto"/>
        <w:right w:val="none" w:sz="0" w:space="0" w:color="auto"/>
      </w:divBdr>
    </w:div>
    <w:div w:id="1472626485">
      <w:bodyDiv w:val="1"/>
      <w:marLeft w:val="0"/>
      <w:marRight w:val="0"/>
      <w:marTop w:val="0"/>
      <w:marBottom w:val="0"/>
      <w:divBdr>
        <w:top w:val="none" w:sz="0" w:space="0" w:color="auto"/>
        <w:left w:val="none" w:sz="0" w:space="0" w:color="auto"/>
        <w:bottom w:val="none" w:sz="0" w:space="0" w:color="auto"/>
        <w:right w:val="none" w:sz="0" w:space="0" w:color="auto"/>
      </w:divBdr>
    </w:div>
    <w:div w:id="1537423317">
      <w:bodyDiv w:val="1"/>
      <w:marLeft w:val="0"/>
      <w:marRight w:val="0"/>
      <w:marTop w:val="0"/>
      <w:marBottom w:val="0"/>
      <w:divBdr>
        <w:top w:val="none" w:sz="0" w:space="0" w:color="auto"/>
        <w:left w:val="none" w:sz="0" w:space="0" w:color="auto"/>
        <w:bottom w:val="none" w:sz="0" w:space="0" w:color="auto"/>
        <w:right w:val="none" w:sz="0" w:space="0" w:color="auto"/>
      </w:divBdr>
    </w:div>
    <w:div w:id="1563447100">
      <w:bodyDiv w:val="1"/>
      <w:marLeft w:val="0"/>
      <w:marRight w:val="0"/>
      <w:marTop w:val="0"/>
      <w:marBottom w:val="0"/>
      <w:divBdr>
        <w:top w:val="none" w:sz="0" w:space="0" w:color="auto"/>
        <w:left w:val="none" w:sz="0" w:space="0" w:color="auto"/>
        <w:bottom w:val="none" w:sz="0" w:space="0" w:color="auto"/>
        <w:right w:val="none" w:sz="0" w:space="0" w:color="auto"/>
      </w:divBdr>
    </w:div>
    <w:div w:id="1754741223">
      <w:bodyDiv w:val="1"/>
      <w:marLeft w:val="0"/>
      <w:marRight w:val="0"/>
      <w:marTop w:val="0"/>
      <w:marBottom w:val="0"/>
      <w:divBdr>
        <w:top w:val="none" w:sz="0" w:space="0" w:color="auto"/>
        <w:left w:val="none" w:sz="0" w:space="0" w:color="auto"/>
        <w:bottom w:val="none" w:sz="0" w:space="0" w:color="auto"/>
        <w:right w:val="none" w:sz="0" w:space="0" w:color="auto"/>
      </w:divBdr>
    </w:div>
    <w:div w:id="191465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253464.10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gk-14.com"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30299-D38B-4232-AADA-3174E12FF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5034</Words>
  <Characters>28698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ТГК-14</Company>
  <LinksUpToDate>false</LinksUpToDate>
  <CharactersWithSpaces>33665</CharactersWithSpaces>
  <SharedDoc>false</SharedDoc>
  <HLinks>
    <vt:vector size="12" baseType="variant">
      <vt:variant>
        <vt:i4>7274549</vt:i4>
      </vt:variant>
      <vt:variant>
        <vt:i4>3</vt:i4>
      </vt:variant>
      <vt:variant>
        <vt:i4>0</vt:i4>
      </vt:variant>
      <vt:variant>
        <vt:i4>5</vt:i4>
      </vt:variant>
      <vt:variant>
        <vt:lpwstr>http://www.zakupki.gov.ru/</vt:lpwstr>
      </vt:variant>
      <vt:variant>
        <vt:lpwstr/>
      </vt:variant>
      <vt:variant>
        <vt:i4>7012384</vt:i4>
      </vt:variant>
      <vt:variant>
        <vt:i4>0</vt:i4>
      </vt:variant>
      <vt:variant>
        <vt:i4>0</vt:i4>
      </vt:variant>
      <vt:variant>
        <vt:i4>5</vt:i4>
      </vt:variant>
      <vt:variant>
        <vt:lpwstr>http://www.tgk-14.com/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Коренев</dc:creator>
  <cp:lastModifiedBy>Мельникова Анна Викторовна</cp:lastModifiedBy>
  <cp:revision>9</cp:revision>
  <cp:lastPrinted>2016-04-25T03:52:00Z</cp:lastPrinted>
  <dcterms:created xsi:type="dcterms:W3CDTF">2020-07-28T03:36:00Z</dcterms:created>
  <dcterms:modified xsi:type="dcterms:W3CDTF">2022-06-14T04:23:00Z</dcterms:modified>
</cp:coreProperties>
</file>